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E62E49" w:rsidR="00917FE5" w:rsidP="00E62E49" w:rsidRDefault="00917FE5" w14:paraId="7BDD4267" w14:textId="77777777">
      <w:pPr>
        <w:pStyle w:val="paragraph"/>
        <w:spacing w:before="0" w:beforeAutospacing="0" w:after="0" w:afterAutospacing="0" w:line="276" w:lineRule="auto"/>
        <w:jc w:val="both"/>
        <w:textAlignment w:val="baseline"/>
        <w:rPr>
          <w:rStyle w:val="normaltextrun"/>
          <w:rFonts w:asciiTheme="minorHAnsi" w:hAnsiTheme="minorHAnsi" w:eastAsiaTheme="majorEastAsia" w:cstheme="minorHAnsi"/>
          <w:b/>
          <w:bCs/>
        </w:rPr>
      </w:pPr>
      <w:r w:rsidRPr="00E62E49">
        <w:rPr>
          <w:rStyle w:val="normaltextrun"/>
          <w:rFonts w:asciiTheme="minorHAnsi" w:hAnsiTheme="minorHAnsi" w:eastAsiaTheme="majorEastAsia" w:cstheme="minorHAnsi"/>
          <w:b/>
          <w:bCs/>
        </w:rPr>
        <w:t>Silicon Saxony e.V – Arbeitsgruppe Lausitz</w:t>
      </w:r>
    </w:p>
    <w:p w:rsidRPr="00E62E49" w:rsidR="00917FE5" w:rsidP="00E62E49" w:rsidRDefault="00917FE5" w14:paraId="724957DC" w14:textId="262FEDF6">
      <w:pPr>
        <w:pStyle w:val="paragraph"/>
        <w:spacing w:before="0" w:beforeAutospacing="0" w:after="0" w:afterAutospacing="0" w:line="276" w:lineRule="auto"/>
        <w:jc w:val="both"/>
        <w:textAlignment w:val="baseline"/>
        <w:rPr>
          <w:rStyle w:val="normaltextrun"/>
          <w:rFonts w:asciiTheme="minorHAnsi" w:hAnsiTheme="minorHAnsi" w:eastAsiaTheme="majorEastAsia" w:cstheme="minorHAnsi"/>
          <w:b/>
          <w:bCs/>
        </w:rPr>
      </w:pPr>
      <w:r w:rsidRPr="00E62E49">
        <w:rPr>
          <w:rStyle w:val="normaltextrun"/>
          <w:rFonts w:asciiTheme="minorHAnsi" w:hAnsiTheme="minorHAnsi" w:eastAsiaTheme="majorEastAsia" w:cstheme="minorHAnsi"/>
          <w:b/>
          <w:bCs/>
        </w:rPr>
        <w:t xml:space="preserve">Initiierung von </w:t>
      </w:r>
      <w:r w:rsidR="000F5176">
        <w:rPr>
          <w:rStyle w:val="normaltextrun"/>
          <w:rFonts w:asciiTheme="minorHAnsi" w:hAnsiTheme="minorHAnsi" w:eastAsiaTheme="majorEastAsia" w:cstheme="minorHAnsi"/>
          <w:b/>
          <w:bCs/>
        </w:rPr>
        <w:t xml:space="preserve">Testfeldern und </w:t>
      </w:r>
      <w:r w:rsidRPr="00E62E49">
        <w:rPr>
          <w:rStyle w:val="normaltextrun"/>
          <w:rFonts w:asciiTheme="minorHAnsi" w:hAnsiTheme="minorHAnsi" w:eastAsiaTheme="majorEastAsia" w:cstheme="minorHAnsi"/>
          <w:b/>
          <w:bCs/>
        </w:rPr>
        <w:t xml:space="preserve">Reallaboren </w:t>
      </w:r>
      <w:r w:rsidR="000F5176">
        <w:rPr>
          <w:rStyle w:val="normaltextrun"/>
          <w:rFonts w:asciiTheme="minorHAnsi" w:hAnsiTheme="minorHAnsi" w:eastAsiaTheme="majorEastAsia" w:cstheme="minorHAnsi"/>
          <w:b/>
          <w:bCs/>
        </w:rPr>
        <w:t>„K</w:t>
      </w:r>
      <w:r w:rsidR="004D6FA2">
        <w:rPr>
          <w:rStyle w:val="normaltextrun"/>
          <w:rFonts w:asciiTheme="minorHAnsi" w:hAnsiTheme="minorHAnsi" w:eastAsiaTheme="majorEastAsia" w:cstheme="minorHAnsi"/>
          <w:b/>
          <w:bCs/>
        </w:rPr>
        <w:t>ünstliche Intelligenz</w:t>
      </w:r>
      <w:r w:rsidR="000F5176">
        <w:rPr>
          <w:rStyle w:val="normaltextrun"/>
          <w:rFonts w:asciiTheme="minorHAnsi" w:hAnsiTheme="minorHAnsi" w:eastAsiaTheme="majorEastAsia" w:cstheme="minorHAnsi"/>
          <w:b/>
          <w:bCs/>
        </w:rPr>
        <w:t xml:space="preserve"> in der Lausitz“, </w:t>
      </w:r>
      <w:r w:rsidRPr="00E62E49">
        <w:rPr>
          <w:rStyle w:val="normaltextrun"/>
          <w:rFonts w:asciiTheme="minorHAnsi" w:hAnsiTheme="minorHAnsi" w:eastAsiaTheme="majorEastAsia" w:cstheme="minorHAnsi"/>
          <w:b/>
          <w:bCs/>
        </w:rPr>
        <w:t xml:space="preserve">an der Schnittstelle zwischen Wirtschaft und Kommunen </w:t>
      </w:r>
    </w:p>
    <w:p w:rsidRPr="00E62E49" w:rsidR="00917FE5" w:rsidP="00E62E49" w:rsidRDefault="00917FE5" w14:paraId="02BC893D" w14:textId="77777777">
      <w:pPr>
        <w:spacing w:line="276" w:lineRule="auto"/>
        <w:rPr>
          <w:rFonts w:asciiTheme="minorHAnsi" w:hAnsiTheme="minorHAnsi" w:cstheme="minorHAnsi"/>
          <w:sz w:val="24"/>
        </w:rPr>
      </w:pPr>
    </w:p>
    <w:p w:rsidR="00917FE5" w:rsidP="00E62E49" w:rsidRDefault="00917FE5" w14:paraId="15E99572" w14:textId="35669630">
      <w:pPr>
        <w:spacing w:line="276" w:lineRule="auto"/>
        <w:jc w:val="both"/>
        <w:rPr>
          <w:rFonts w:asciiTheme="minorHAnsi" w:hAnsiTheme="minorHAnsi" w:cstheme="minorHAnsi"/>
          <w:sz w:val="24"/>
        </w:rPr>
      </w:pPr>
      <w:r w:rsidRPr="00E62E49">
        <w:rPr>
          <w:rFonts w:asciiTheme="minorHAnsi" w:hAnsiTheme="minorHAnsi" w:cstheme="minorHAnsi"/>
          <w:sz w:val="24"/>
        </w:rPr>
        <w:t>Der Silicon Saxony e. V. ist mit rund 360 Mitgliedern das größte Hightechnetzwerk Sachsens und eines der größten Mikroelektronik- und IT-Cluster Deutschlands sowie Europas. Als eigenfinanzierter Verein verbindet Silicon Saxony seit seiner Gründung im Jahr 2000 Hersteller, Zulieferer, Dienstleister, Hochschulen/Universitäten, Forschungsinstitute, öffentliche Einrichtungen sowie branchenrelevante Startups am Wirtschaftsstandort Sachsen und darüber hinaus. Ausgehend von den zentralen Aktivitäten auf Landes- und Bundesebene</w:t>
      </w:r>
      <w:r w:rsidR="000F5176">
        <w:rPr>
          <w:rFonts w:asciiTheme="minorHAnsi" w:hAnsiTheme="minorHAnsi" w:cstheme="minorHAnsi"/>
          <w:sz w:val="24"/>
        </w:rPr>
        <w:t xml:space="preserve"> </w:t>
      </w:r>
      <w:r w:rsidRPr="00E62E49">
        <w:rPr>
          <w:rFonts w:asciiTheme="minorHAnsi" w:hAnsiTheme="minorHAnsi" w:cstheme="minorHAnsi"/>
          <w:sz w:val="24"/>
        </w:rPr>
        <w:t>mit dem Ziel, eine Unterstützung der strukturellen Entwicklung der sächsischen Lausitz auf dem Gebiet der IT inkl. Infrastruktur anzubieten</w:t>
      </w:r>
      <w:r w:rsidR="000F5176">
        <w:rPr>
          <w:rFonts w:asciiTheme="minorHAnsi" w:hAnsiTheme="minorHAnsi" w:cstheme="minorHAnsi"/>
          <w:sz w:val="24"/>
        </w:rPr>
        <w:t>, unterbreitet der Silicon Saxony e.V. eine</w:t>
      </w:r>
      <w:r w:rsidR="0066106A">
        <w:rPr>
          <w:rFonts w:asciiTheme="minorHAnsi" w:hAnsiTheme="minorHAnsi" w:cstheme="minorHAnsi"/>
          <w:sz w:val="24"/>
        </w:rPr>
        <w:t xml:space="preserve"> Projektskizze </w:t>
      </w:r>
      <w:r w:rsidR="000F5176">
        <w:rPr>
          <w:rFonts w:asciiTheme="minorHAnsi" w:hAnsiTheme="minorHAnsi" w:cstheme="minorHAnsi"/>
          <w:sz w:val="24"/>
        </w:rPr>
        <w:t>„KI in der Lausitz</w:t>
      </w:r>
      <w:r w:rsidR="00771E40">
        <w:rPr>
          <w:rFonts w:asciiTheme="minorHAnsi" w:hAnsiTheme="minorHAnsi" w:cstheme="minorHAnsi"/>
          <w:sz w:val="24"/>
        </w:rPr>
        <w:t>“</w:t>
      </w:r>
      <w:r w:rsidR="000F5176">
        <w:rPr>
          <w:rFonts w:asciiTheme="minorHAnsi" w:hAnsiTheme="minorHAnsi" w:cstheme="minorHAnsi"/>
          <w:sz w:val="24"/>
        </w:rPr>
        <w:t xml:space="preserve">, </w:t>
      </w:r>
      <w:r w:rsidR="0066106A">
        <w:rPr>
          <w:rFonts w:asciiTheme="minorHAnsi" w:hAnsiTheme="minorHAnsi" w:cstheme="minorHAnsi"/>
          <w:sz w:val="24"/>
        </w:rPr>
        <w:t>welche</w:t>
      </w:r>
      <w:r w:rsidR="000F5176">
        <w:rPr>
          <w:rFonts w:asciiTheme="minorHAnsi" w:hAnsiTheme="minorHAnsi" w:cstheme="minorHAnsi"/>
          <w:sz w:val="24"/>
        </w:rPr>
        <w:t xml:space="preserve"> mit Ressourcen in Sachsen realisierbar und in der Lausitz verwertbar</w:t>
      </w:r>
      <w:r w:rsidR="0066106A">
        <w:rPr>
          <w:rFonts w:asciiTheme="minorHAnsi" w:hAnsiTheme="minorHAnsi" w:cstheme="minorHAnsi"/>
          <w:sz w:val="24"/>
        </w:rPr>
        <w:t xml:space="preserve"> </w:t>
      </w:r>
      <w:r w:rsidR="000F5176">
        <w:rPr>
          <w:rFonts w:asciiTheme="minorHAnsi" w:hAnsiTheme="minorHAnsi" w:cstheme="minorHAnsi"/>
          <w:sz w:val="24"/>
        </w:rPr>
        <w:t>ist</w:t>
      </w:r>
      <w:r w:rsidR="0066106A">
        <w:rPr>
          <w:rFonts w:asciiTheme="minorHAnsi" w:hAnsiTheme="minorHAnsi" w:cstheme="minorHAnsi"/>
          <w:sz w:val="24"/>
        </w:rPr>
        <w:t xml:space="preserve"> sowie die bestehende Förderkulisse von Anfang an berücksichtigt</w:t>
      </w:r>
      <w:r w:rsidRPr="00E62E49">
        <w:rPr>
          <w:rFonts w:asciiTheme="minorHAnsi" w:hAnsiTheme="minorHAnsi" w:cstheme="minorHAnsi"/>
          <w:sz w:val="24"/>
        </w:rPr>
        <w:t xml:space="preserve">. </w:t>
      </w:r>
      <w:r w:rsidR="000F5176">
        <w:rPr>
          <w:rFonts w:asciiTheme="minorHAnsi" w:hAnsiTheme="minorHAnsi" w:cstheme="minorHAnsi"/>
          <w:sz w:val="24"/>
        </w:rPr>
        <w:t>D</w:t>
      </w:r>
      <w:r w:rsidR="0066106A">
        <w:rPr>
          <w:rFonts w:asciiTheme="minorHAnsi" w:hAnsiTheme="minorHAnsi" w:cstheme="minorHAnsi"/>
          <w:sz w:val="24"/>
        </w:rPr>
        <w:t>er Vorschlag</w:t>
      </w:r>
      <w:r w:rsidR="0018015E">
        <w:rPr>
          <w:rFonts w:asciiTheme="minorHAnsi" w:hAnsiTheme="minorHAnsi" w:cstheme="minorHAnsi"/>
          <w:sz w:val="24"/>
        </w:rPr>
        <w:t xml:space="preserve"> </w:t>
      </w:r>
      <w:r w:rsidR="000F5176">
        <w:rPr>
          <w:rFonts w:asciiTheme="minorHAnsi" w:hAnsiTheme="minorHAnsi" w:cstheme="minorHAnsi"/>
          <w:sz w:val="24"/>
        </w:rPr>
        <w:t xml:space="preserve">zielt </w:t>
      </w:r>
      <w:r w:rsidR="0018015E">
        <w:rPr>
          <w:rFonts w:asciiTheme="minorHAnsi" w:hAnsiTheme="minorHAnsi" w:cstheme="minorHAnsi"/>
          <w:sz w:val="24"/>
        </w:rPr>
        <w:t xml:space="preserve">darauf </w:t>
      </w:r>
      <w:r w:rsidR="0066106A">
        <w:rPr>
          <w:rFonts w:asciiTheme="minorHAnsi" w:hAnsiTheme="minorHAnsi" w:cstheme="minorHAnsi"/>
          <w:sz w:val="24"/>
        </w:rPr>
        <w:t xml:space="preserve">ab </w:t>
      </w:r>
      <w:r w:rsidRPr="00E62E49">
        <w:rPr>
          <w:rFonts w:asciiTheme="minorHAnsi" w:hAnsiTheme="minorHAnsi" w:cstheme="minorHAnsi"/>
          <w:sz w:val="24"/>
        </w:rPr>
        <w:t xml:space="preserve"> vorhandene Kompetenzen</w:t>
      </w:r>
      <w:r w:rsidR="0066106A">
        <w:rPr>
          <w:rFonts w:asciiTheme="minorHAnsi" w:hAnsiTheme="minorHAnsi" w:cstheme="minorHAnsi"/>
          <w:sz w:val="24"/>
        </w:rPr>
        <w:t xml:space="preserve"> zu stärken</w:t>
      </w:r>
      <w:r w:rsidR="000F5176">
        <w:rPr>
          <w:rFonts w:asciiTheme="minorHAnsi" w:hAnsiTheme="minorHAnsi" w:cstheme="minorHAnsi"/>
          <w:sz w:val="24"/>
        </w:rPr>
        <w:t xml:space="preserve">, </w:t>
      </w:r>
      <w:r w:rsidR="0066106A">
        <w:rPr>
          <w:rFonts w:asciiTheme="minorHAnsi" w:hAnsiTheme="minorHAnsi" w:cstheme="minorHAnsi"/>
          <w:sz w:val="24"/>
        </w:rPr>
        <w:t>die</w:t>
      </w:r>
      <w:r w:rsidRPr="00E62E49">
        <w:rPr>
          <w:rFonts w:asciiTheme="minorHAnsi" w:hAnsiTheme="minorHAnsi" w:cstheme="minorHAnsi"/>
          <w:sz w:val="24"/>
        </w:rPr>
        <w:t xml:space="preserve"> Attraktivität für neue Arbeitsfelder</w:t>
      </w:r>
      <w:r w:rsidR="0066106A">
        <w:rPr>
          <w:rFonts w:asciiTheme="minorHAnsi" w:hAnsiTheme="minorHAnsi" w:cstheme="minorHAnsi"/>
          <w:sz w:val="24"/>
        </w:rPr>
        <w:t xml:space="preserve"> zu erhöhen</w:t>
      </w:r>
      <w:r w:rsidRPr="00E62E49">
        <w:rPr>
          <w:rFonts w:asciiTheme="minorHAnsi" w:hAnsiTheme="minorHAnsi" w:cstheme="minorHAnsi"/>
          <w:sz w:val="24"/>
        </w:rPr>
        <w:t xml:space="preserve">, Reallabore </w:t>
      </w:r>
      <w:r w:rsidR="000F5176">
        <w:rPr>
          <w:rFonts w:asciiTheme="minorHAnsi" w:hAnsiTheme="minorHAnsi" w:cstheme="minorHAnsi"/>
          <w:sz w:val="24"/>
        </w:rPr>
        <w:t>und Testfelder</w:t>
      </w:r>
      <w:r w:rsidR="0066106A">
        <w:rPr>
          <w:rFonts w:asciiTheme="minorHAnsi" w:hAnsiTheme="minorHAnsi" w:cstheme="minorHAnsi"/>
          <w:sz w:val="24"/>
        </w:rPr>
        <w:t xml:space="preserve"> zu etablieren</w:t>
      </w:r>
      <w:r w:rsidR="000F5176">
        <w:rPr>
          <w:rFonts w:asciiTheme="minorHAnsi" w:hAnsiTheme="minorHAnsi" w:cstheme="minorHAnsi"/>
          <w:sz w:val="24"/>
        </w:rPr>
        <w:t xml:space="preserve"> </w:t>
      </w:r>
      <w:r w:rsidRPr="00E62E49">
        <w:rPr>
          <w:rFonts w:asciiTheme="minorHAnsi" w:hAnsiTheme="minorHAnsi" w:cstheme="minorHAnsi"/>
          <w:sz w:val="24"/>
        </w:rPr>
        <w:t>sowie regionale Kompetenzzentren</w:t>
      </w:r>
      <w:r w:rsidR="00A445F4">
        <w:rPr>
          <w:rFonts w:asciiTheme="minorHAnsi" w:hAnsiTheme="minorHAnsi" w:cstheme="minorHAnsi"/>
          <w:sz w:val="24"/>
        </w:rPr>
        <w:t xml:space="preserve"> zu </w:t>
      </w:r>
      <w:r w:rsidR="006D17E9">
        <w:rPr>
          <w:rFonts w:asciiTheme="minorHAnsi" w:hAnsiTheme="minorHAnsi" w:cstheme="minorHAnsi"/>
          <w:sz w:val="24"/>
        </w:rPr>
        <w:t>strukturieren</w:t>
      </w:r>
      <w:r w:rsidRPr="00E62E49">
        <w:rPr>
          <w:rFonts w:asciiTheme="minorHAnsi" w:hAnsiTheme="minorHAnsi" w:cstheme="minorHAnsi"/>
          <w:sz w:val="24"/>
        </w:rPr>
        <w:t xml:space="preserve">. Thematisch </w:t>
      </w:r>
      <w:r w:rsidRPr="00E62E49" w:rsidR="0018015E">
        <w:rPr>
          <w:rFonts w:asciiTheme="minorHAnsi" w:hAnsiTheme="minorHAnsi" w:cstheme="minorHAnsi"/>
          <w:sz w:val="24"/>
        </w:rPr>
        <w:t>w</w:t>
      </w:r>
      <w:r w:rsidR="0018015E">
        <w:rPr>
          <w:rFonts w:asciiTheme="minorHAnsi" w:hAnsiTheme="minorHAnsi" w:cstheme="minorHAnsi"/>
          <w:sz w:val="24"/>
        </w:rPr>
        <w:t>e</w:t>
      </w:r>
      <w:r w:rsidRPr="00E62E49" w:rsidR="0018015E">
        <w:rPr>
          <w:rFonts w:asciiTheme="minorHAnsi" w:hAnsiTheme="minorHAnsi" w:cstheme="minorHAnsi"/>
          <w:sz w:val="24"/>
        </w:rPr>
        <w:t>rde</w:t>
      </w:r>
      <w:r w:rsidR="0018015E">
        <w:rPr>
          <w:rFonts w:asciiTheme="minorHAnsi" w:hAnsiTheme="minorHAnsi" w:cstheme="minorHAnsi"/>
          <w:sz w:val="24"/>
        </w:rPr>
        <w:t>n</w:t>
      </w:r>
      <w:r w:rsidRPr="00E62E49" w:rsidR="0018015E">
        <w:rPr>
          <w:rFonts w:asciiTheme="minorHAnsi" w:hAnsiTheme="minorHAnsi" w:cstheme="minorHAnsi"/>
          <w:sz w:val="24"/>
        </w:rPr>
        <w:t xml:space="preserve"> </w:t>
      </w:r>
      <w:r w:rsidR="0018015E">
        <w:rPr>
          <w:rFonts w:asciiTheme="minorHAnsi" w:hAnsiTheme="minorHAnsi" w:cstheme="minorHAnsi"/>
          <w:sz w:val="24"/>
        </w:rPr>
        <w:t xml:space="preserve">drei thematisch spezifizierte Projekte </w:t>
      </w:r>
      <w:r w:rsidRPr="00E62E49">
        <w:rPr>
          <w:rFonts w:asciiTheme="minorHAnsi" w:hAnsiTheme="minorHAnsi" w:cstheme="minorHAnsi"/>
          <w:sz w:val="24"/>
        </w:rPr>
        <w:t xml:space="preserve">unter dem </w:t>
      </w:r>
      <w:r w:rsidR="00A94DA3">
        <w:rPr>
          <w:rFonts w:asciiTheme="minorHAnsi" w:hAnsiTheme="minorHAnsi" w:cstheme="minorHAnsi"/>
          <w:sz w:val="24"/>
        </w:rPr>
        <w:t>Label</w:t>
      </w:r>
      <w:r w:rsidRPr="00E62E49">
        <w:rPr>
          <w:rFonts w:asciiTheme="minorHAnsi" w:hAnsiTheme="minorHAnsi" w:cstheme="minorHAnsi"/>
          <w:sz w:val="24"/>
        </w:rPr>
        <w:t xml:space="preserve"> </w:t>
      </w:r>
      <w:r w:rsidRPr="00E62E49">
        <w:rPr>
          <w:rFonts w:asciiTheme="minorHAnsi" w:hAnsiTheme="minorHAnsi" w:cstheme="minorHAnsi"/>
          <w:i/>
          <w:iCs/>
          <w:sz w:val="24"/>
        </w:rPr>
        <w:t>Künstliche Intelligenz</w:t>
      </w:r>
      <w:r w:rsidRPr="00E62E49">
        <w:rPr>
          <w:rFonts w:asciiTheme="minorHAnsi" w:hAnsiTheme="minorHAnsi" w:cstheme="minorHAnsi"/>
          <w:sz w:val="24"/>
        </w:rPr>
        <w:t xml:space="preserve"> subsummiert, </w:t>
      </w:r>
      <w:r w:rsidR="000F5176">
        <w:rPr>
          <w:rFonts w:asciiTheme="minorHAnsi" w:hAnsiTheme="minorHAnsi" w:cstheme="minorHAnsi"/>
          <w:sz w:val="24"/>
        </w:rPr>
        <w:t>da KI</w:t>
      </w:r>
      <w:r w:rsidRPr="00E62E49">
        <w:rPr>
          <w:rFonts w:asciiTheme="minorHAnsi" w:hAnsiTheme="minorHAnsi" w:cstheme="minorHAnsi"/>
          <w:sz w:val="24"/>
        </w:rPr>
        <w:t xml:space="preserve"> für </w:t>
      </w:r>
      <w:r w:rsidR="000F5176">
        <w:rPr>
          <w:rFonts w:asciiTheme="minorHAnsi" w:hAnsiTheme="minorHAnsi" w:cstheme="minorHAnsi"/>
          <w:sz w:val="24"/>
        </w:rPr>
        <w:t xml:space="preserve">den Mikroelektronikstandort </w:t>
      </w:r>
      <w:r w:rsidRPr="00E62E49">
        <w:rPr>
          <w:rFonts w:asciiTheme="minorHAnsi" w:hAnsiTheme="minorHAnsi" w:cstheme="minorHAnsi"/>
          <w:sz w:val="24"/>
        </w:rPr>
        <w:t>Sachsen als Wirtschafts- und Innovationstreiber von besonderer strategischer Bedeutung ist. Die Entwicklung von KI, insbesondere das Zusammenspiel von Software und Hardware in smarten Systemen und Infrastrukturen</w:t>
      </w:r>
      <w:r w:rsidR="000F5176">
        <w:rPr>
          <w:rFonts w:asciiTheme="minorHAnsi" w:hAnsiTheme="minorHAnsi" w:cstheme="minorHAnsi"/>
          <w:sz w:val="24"/>
        </w:rPr>
        <w:t>,</w:t>
      </w:r>
      <w:r w:rsidRPr="00E62E49">
        <w:rPr>
          <w:rFonts w:asciiTheme="minorHAnsi" w:hAnsiTheme="minorHAnsi" w:cstheme="minorHAnsi"/>
          <w:sz w:val="24"/>
        </w:rPr>
        <w:t xml:space="preserve"> stellt einen Hebel dar, den Sachsen und speziell die Region Lausitz für eine mögliche Positionierung als einer der führenden KI-Standorte nutzen muss. </w:t>
      </w:r>
      <w:r w:rsidR="000F5176">
        <w:rPr>
          <w:rFonts w:asciiTheme="minorHAnsi" w:hAnsiTheme="minorHAnsi" w:cstheme="minorHAnsi"/>
          <w:sz w:val="24"/>
        </w:rPr>
        <w:t xml:space="preserve">Dazu soll dieses Vorhaben mit den genannten </w:t>
      </w:r>
      <w:r w:rsidR="00771E40">
        <w:rPr>
          <w:rFonts w:asciiTheme="minorHAnsi" w:hAnsiTheme="minorHAnsi" w:cstheme="minorHAnsi"/>
          <w:sz w:val="24"/>
        </w:rPr>
        <w:t xml:space="preserve">drei </w:t>
      </w:r>
      <w:r w:rsidR="000F5176">
        <w:rPr>
          <w:rFonts w:asciiTheme="minorHAnsi" w:hAnsiTheme="minorHAnsi" w:cstheme="minorHAnsi"/>
          <w:sz w:val="24"/>
        </w:rPr>
        <w:t xml:space="preserve">Projekten sowie mit einer entsprechenden IT-Infrastruktur beitragen. </w:t>
      </w:r>
    </w:p>
    <w:p w:rsidRPr="00E62E49" w:rsidR="000F5176" w:rsidP="00E62E49" w:rsidRDefault="000F5176" w14:paraId="3FDAD028" w14:textId="77777777">
      <w:pPr>
        <w:spacing w:line="276" w:lineRule="auto"/>
        <w:jc w:val="both"/>
        <w:rPr>
          <w:rFonts w:asciiTheme="minorHAnsi" w:hAnsiTheme="minorHAnsi" w:cstheme="minorHAnsi"/>
          <w:sz w:val="24"/>
        </w:rPr>
      </w:pPr>
    </w:p>
    <w:p w:rsidR="004D6FA2" w:rsidP="00E62E49" w:rsidRDefault="000F5176" w14:paraId="5D0EE828" w14:textId="4E57389B">
      <w:pPr>
        <w:spacing w:line="276" w:lineRule="auto"/>
        <w:jc w:val="both"/>
        <w:rPr>
          <w:rFonts w:asciiTheme="minorHAnsi" w:hAnsiTheme="minorHAnsi" w:cstheme="minorHAnsi"/>
          <w:sz w:val="24"/>
        </w:rPr>
      </w:pPr>
      <w:r>
        <w:rPr>
          <w:rFonts w:asciiTheme="minorHAnsi" w:hAnsiTheme="minorHAnsi" w:cstheme="minorHAnsi"/>
          <w:sz w:val="24"/>
        </w:rPr>
        <w:t>Die</w:t>
      </w:r>
      <w:r w:rsidRPr="00E62E49" w:rsidR="00917FE5">
        <w:rPr>
          <w:rFonts w:asciiTheme="minorHAnsi" w:hAnsiTheme="minorHAnsi" w:cstheme="minorHAnsi"/>
          <w:sz w:val="24"/>
        </w:rPr>
        <w:t xml:space="preserve"> Unternehmen und Institutionen</w:t>
      </w:r>
      <w:r>
        <w:rPr>
          <w:rFonts w:asciiTheme="minorHAnsi" w:hAnsiTheme="minorHAnsi" w:cstheme="minorHAnsi"/>
          <w:sz w:val="24"/>
        </w:rPr>
        <w:t>, die sich an der Arbeit der AG Lausitz des Silicon Saxony e.V. akti</w:t>
      </w:r>
      <w:r w:rsidR="00771E40">
        <w:rPr>
          <w:rFonts w:asciiTheme="minorHAnsi" w:hAnsiTheme="minorHAnsi" w:cstheme="minorHAnsi"/>
          <w:sz w:val="24"/>
        </w:rPr>
        <w:t>v</w:t>
      </w:r>
      <w:r>
        <w:rPr>
          <w:rFonts w:asciiTheme="minorHAnsi" w:hAnsiTheme="minorHAnsi" w:cstheme="minorHAnsi"/>
          <w:sz w:val="24"/>
        </w:rPr>
        <w:t xml:space="preserve"> bet</w:t>
      </w:r>
      <w:r w:rsidR="00771E40">
        <w:rPr>
          <w:rFonts w:asciiTheme="minorHAnsi" w:hAnsiTheme="minorHAnsi" w:cstheme="minorHAnsi"/>
          <w:sz w:val="24"/>
        </w:rPr>
        <w:t>e</w:t>
      </w:r>
      <w:r>
        <w:rPr>
          <w:rFonts w:asciiTheme="minorHAnsi" w:hAnsiTheme="minorHAnsi" w:cstheme="minorHAnsi"/>
          <w:sz w:val="24"/>
        </w:rPr>
        <w:t>ilig</w:t>
      </w:r>
      <w:r w:rsidR="00771E40">
        <w:rPr>
          <w:rFonts w:asciiTheme="minorHAnsi" w:hAnsiTheme="minorHAnsi" w:cstheme="minorHAnsi"/>
          <w:sz w:val="24"/>
        </w:rPr>
        <w:t>en</w:t>
      </w:r>
      <w:r>
        <w:rPr>
          <w:rFonts w:asciiTheme="minorHAnsi" w:hAnsiTheme="minorHAnsi" w:cstheme="minorHAnsi"/>
          <w:sz w:val="24"/>
        </w:rPr>
        <w:t xml:space="preserve"> und das Konzept für das Vorhaben aufgestellt haben, planen</w:t>
      </w:r>
      <w:r w:rsidRPr="00E62E49" w:rsidR="00917FE5">
        <w:rPr>
          <w:rFonts w:asciiTheme="minorHAnsi" w:hAnsiTheme="minorHAnsi" w:cstheme="minorHAnsi"/>
          <w:sz w:val="24"/>
        </w:rPr>
        <w:t xml:space="preserve"> </w:t>
      </w:r>
      <w:r w:rsidRPr="00E62E49" w:rsidR="00E62E49">
        <w:rPr>
          <w:rFonts w:asciiTheme="minorHAnsi" w:hAnsiTheme="minorHAnsi" w:cstheme="minorHAnsi"/>
          <w:sz w:val="24"/>
        </w:rPr>
        <w:t>Projekt</w:t>
      </w:r>
      <w:r w:rsidR="00771E40">
        <w:rPr>
          <w:rFonts w:asciiTheme="minorHAnsi" w:hAnsiTheme="minorHAnsi" w:cstheme="minorHAnsi"/>
          <w:sz w:val="24"/>
        </w:rPr>
        <w:t>e</w:t>
      </w:r>
      <w:r>
        <w:rPr>
          <w:rFonts w:asciiTheme="minorHAnsi" w:hAnsiTheme="minorHAnsi" w:cstheme="minorHAnsi"/>
          <w:sz w:val="24"/>
        </w:rPr>
        <w:t xml:space="preserve"> mit</w:t>
      </w:r>
      <w:r w:rsidRPr="00E62E49" w:rsidR="00917FE5">
        <w:rPr>
          <w:rFonts w:asciiTheme="minorHAnsi" w:hAnsiTheme="minorHAnsi" w:cstheme="minorHAnsi"/>
          <w:sz w:val="24"/>
        </w:rPr>
        <w:t xml:space="preserve"> Testfeldern und Reallaboren an der Schnittstelle zwischen Wirtschaft, Kommunen und Wissenschaft</w:t>
      </w:r>
      <w:r w:rsidR="00A94DA3">
        <w:rPr>
          <w:rFonts w:asciiTheme="minorHAnsi" w:hAnsiTheme="minorHAnsi" w:cstheme="minorHAnsi"/>
          <w:sz w:val="24"/>
        </w:rPr>
        <w:t xml:space="preserve"> </w:t>
      </w:r>
      <w:r>
        <w:rPr>
          <w:rFonts w:asciiTheme="minorHAnsi" w:hAnsiTheme="minorHAnsi" w:cstheme="minorHAnsi"/>
          <w:sz w:val="24"/>
        </w:rPr>
        <w:t>umzusetzen</w:t>
      </w:r>
      <w:r w:rsidRPr="00E62E49" w:rsidR="00917FE5">
        <w:rPr>
          <w:rFonts w:asciiTheme="minorHAnsi" w:hAnsiTheme="minorHAnsi" w:cstheme="minorHAnsi"/>
          <w:sz w:val="24"/>
        </w:rPr>
        <w:t xml:space="preserve">. </w:t>
      </w:r>
      <w:r w:rsidR="004D6FA2">
        <w:rPr>
          <w:rFonts w:asciiTheme="minorHAnsi" w:hAnsiTheme="minorHAnsi" w:cstheme="minorHAnsi"/>
          <w:sz w:val="24"/>
        </w:rPr>
        <w:t>Dazu sollen energie- und ressourceneffiziente Infrastruktur</w:t>
      </w:r>
      <w:r w:rsidR="00632D27">
        <w:rPr>
          <w:rFonts w:asciiTheme="minorHAnsi" w:hAnsiTheme="minorHAnsi" w:cstheme="minorHAnsi"/>
          <w:sz w:val="24"/>
        </w:rPr>
        <w:t>en</w:t>
      </w:r>
      <w:r w:rsidR="004D6FA2">
        <w:rPr>
          <w:rFonts w:asciiTheme="minorHAnsi" w:hAnsiTheme="minorHAnsi" w:cstheme="minorHAnsi"/>
          <w:sz w:val="24"/>
        </w:rPr>
        <w:t xml:space="preserve"> aufgebaut und genutz</w:t>
      </w:r>
      <w:r w:rsidR="00771E40">
        <w:rPr>
          <w:rFonts w:asciiTheme="minorHAnsi" w:hAnsiTheme="minorHAnsi" w:cstheme="minorHAnsi"/>
          <w:sz w:val="24"/>
        </w:rPr>
        <w:t>t</w:t>
      </w:r>
      <w:r w:rsidR="004D6FA2">
        <w:rPr>
          <w:rFonts w:asciiTheme="minorHAnsi" w:hAnsiTheme="minorHAnsi" w:cstheme="minorHAnsi"/>
          <w:sz w:val="24"/>
        </w:rPr>
        <w:t xml:space="preserve"> werden, und neue innovative Produkte und Dienstleistungen geschaffen werde</w:t>
      </w:r>
      <w:r w:rsidR="00632D27">
        <w:rPr>
          <w:rFonts w:asciiTheme="minorHAnsi" w:hAnsiTheme="minorHAnsi" w:cstheme="minorHAnsi"/>
          <w:sz w:val="24"/>
        </w:rPr>
        <w:t>n</w:t>
      </w:r>
      <w:r w:rsidR="004D6FA2">
        <w:rPr>
          <w:rFonts w:asciiTheme="minorHAnsi" w:hAnsiTheme="minorHAnsi" w:cstheme="minorHAnsi"/>
          <w:sz w:val="24"/>
        </w:rPr>
        <w:t>.</w:t>
      </w:r>
    </w:p>
    <w:p w:rsidR="004D6FA2" w:rsidP="00E62E49" w:rsidRDefault="004D6FA2" w14:paraId="6A21AA19" w14:textId="77777777">
      <w:pPr>
        <w:spacing w:line="276" w:lineRule="auto"/>
        <w:jc w:val="both"/>
        <w:rPr>
          <w:rFonts w:asciiTheme="minorHAnsi" w:hAnsiTheme="minorHAnsi" w:cstheme="minorHAnsi"/>
          <w:sz w:val="24"/>
        </w:rPr>
      </w:pPr>
    </w:p>
    <w:p w:rsidR="00974760" w:rsidP="511949D9" w:rsidRDefault="00974760" w14:paraId="74C6C99B" w14:textId="5D5AB763">
      <w:pPr>
        <w:spacing w:line="276" w:lineRule="auto"/>
        <w:jc w:val="both"/>
        <w:rPr>
          <w:rFonts w:ascii="Calibri" w:hAnsi="Calibri" w:cs="Calibri" w:asciiTheme="minorAscii" w:hAnsiTheme="minorAscii" w:cstheme="minorAscii"/>
          <w:sz w:val="24"/>
          <w:szCs w:val="24"/>
        </w:rPr>
      </w:pPr>
      <w:r w:rsidRPr="511949D9" w:rsidR="00E62E49">
        <w:rPr>
          <w:rFonts w:ascii="Calibri" w:hAnsi="Calibri" w:cs="Calibri" w:asciiTheme="minorAscii" w:hAnsiTheme="minorAscii" w:cstheme="minorAscii"/>
          <w:sz w:val="24"/>
          <w:szCs w:val="24"/>
        </w:rPr>
        <w:t xml:space="preserve">Die Projektpartner in den drei Projekten, die das Netzwerk bilden, sind in der Lage, die jeweiligen Vorhaben entlang der Wertschöpfungskette abzudecken. In jedem der aktuell geplanten drei Projekte sind Unternehmen, Hochschulen, Forschungseinrichtungen sowie die kommunale Verwaltung in enger Kooperation verbunden. Es gilt, mit und für die Region Lausitz kurz- und mittelfristig das Potential von KI zu nutzen, </w:t>
      </w:r>
      <w:r w:rsidRPr="511949D9" w:rsidR="004D6FA2">
        <w:rPr>
          <w:rFonts w:ascii="Calibri" w:hAnsi="Calibri" w:cs="Calibri" w:asciiTheme="minorAscii" w:hAnsiTheme="minorAscii" w:cstheme="minorAscii"/>
          <w:sz w:val="24"/>
          <w:szCs w:val="24"/>
        </w:rPr>
        <w:t xml:space="preserve">um Innovation und Wirtschaftskraft zu stärken und damit </w:t>
      </w:r>
      <w:r w:rsidRPr="511949D9" w:rsidR="00E62E49">
        <w:rPr>
          <w:rFonts w:ascii="Calibri" w:hAnsi="Calibri" w:cs="Calibri" w:asciiTheme="minorAscii" w:hAnsiTheme="minorAscii" w:cstheme="minorAscii"/>
          <w:sz w:val="24"/>
          <w:szCs w:val="24"/>
        </w:rPr>
        <w:t>soziale, ökonomische und ökologische Prozesse nachhaltig zu verändern. Hierbei handelt es sich um</w:t>
      </w:r>
      <w:r w:rsidRPr="511949D9" w:rsidR="004D6FA2">
        <w:rPr>
          <w:rFonts w:ascii="Calibri" w:hAnsi="Calibri" w:cs="Calibri" w:asciiTheme="minorAscii" w:hAnsiTheme="minorAscii" w:cstheme="minorAscii"/>
          <w:sz w:val="24"/>
          <w:szCs w:val="24"/>
        </w:rPr>
        <w:t xml:space="preserve"> folgende Projekte</w:t>
      </w:r>
    </w:p>
    <w:p w:rsidRPr="004B61D0" w:rsidR="004B61D0" w:rsidP="004B61D0" w:rsidRDefault="004B61D0" w14:paraId="69996D2E" w14:textId="77777777">
      <w:pPr>
        <w:spacing w:line="276" w:lineRule="auto"/>
        <w:jc w:val="both"/>
        <w:rPr>
          <w:rFonts w:asciiTheme="minorHAnsi" w:hAnsiTheme="minorHAnsi" w:cstheme="minorHAnsi"/>
          <w:b/>
          <w:bCs/>
          <w:szCs w:val="22"/>
        </w:rPr>
      </w:pPr>
    </w:p>
    <w:p w:rsidRPr="004B61D0" w:rsidR="00974760" w:rsidP="004B61D0" w:rsidRDefault="00D62211" w14:paraId="31A2E5CA" w14:textId="68841AA2">
      <w:pPr>
        <w:pStyle w:val="Listenabsatz"/>
        <w:numPr>
          <w:ilvl w:val="0"/>
          <w:numId w:val="15"/>
        </w:numPr>
        <w:spacing w:after="200" w:line="276" w:lineRule="auto"/>
        <w:contextualSpacing/>
        <w:jc w:val="both"/>
        <w:rPr>
          <w:rFonts w:asciiTheme="minorHAnsi" w:hAnsiTheme="minorHAnsi" w:cstheme="minorHAnsi"/>
          <w:b/>
          <w:bCs/>
        </w:rPr>
      </w:pPr>
      <w:r w:rsidRPr="004B61D0">
        <w:rPr>
          <w:rFonts w:asciiTheme="minorHAnsi" w:hAnsiTheme="minorHAnsi" w:cstheme="minorHAnsi"/>
          <w:b/>
          <w:bCs/>
        </w:rPr>
        <w:t>Test Center „</w:t>
      </w:r>
      <w:r w:rsidRPr="004B61D0" w:rsidR="00917FE5">
        <w:rPr>
          <w:rFonts w:asciiTheme="minorHAnsi" w:hAnsiTheme="minorHAnsi" w:cstheme="minorHAnsi"/>
          <w:b/>
          <w:bCs/>
        </w:rPr>
        <w:t>Outdoor</w:t>
      </w:r>
      <w:r w:rsidRPr="004B61D0">
        <w:rPr>
          <w:rFonts w:asciiTheme="minorHAnsi" w:hAnsiTheme="minorHAnsi" w:cstheme="minorHAnsi"/>
          <w:b/>
          <w:bCs/>
        </w:rPr>
        <w:t xml:space="preserve"> and Swarm </w:t>
      </w:r>
      <w:r w:rsidRPr="004B61D0" w:rsidR="00917FE5">
        <w:rPr>
          <w:rFonts w:asciiTheme="minorHAnsi" w:hAnsiTheme="minorHAnsi" w:cstheme="minorHAnsi"/>
          <w:b/>
          <w:bCs/>
        </w:rPr>
        <w:t>Robotics</w:t>
      </w:r>
      <w:r w:rsidRPr="004B61D0">
        <w:rPr>
          <w:rFonts w:asciiTheme="minorHAnsi" w:hAnsiTheme="minorHAnsi" w:cstheme="minorHAnsi"/>
          <w:b/>
          <w:bCs/>
        </w:rPr>
        <w:t xml:space="preserve"> 2030 (TECOSAR)</w:t>
      </w:r>
      <w:r w:rsidRPr="004B61D0" w:rsidR="00632D27">
        <w:rPr>
          <w:rFonts w:asciiTheme="minorHAnsi" w:hAnsiTheme="minorHAnsi" w:cstheme="minorHAnsi"/>
          <w:b/>
          <w:bCs/>
        </w:rPr>
        <w:t>“</w:t>
      </w:r>
    </w:p>
    <w:p w:rsidRPr="004B61D0" w:rsidR="00821BEB" w:rsidP="004B61D0" w:rsidRDefault="00821BEB" w14:paraId="3360B4A4" w14:textId="48EE09C2">
      <w:pPr>
        <w:pStyle w:val="Listenabsatz"/>
        <w:spacing w:after="200" w:line="276" w:lineRule="auto"/>
        <w:contextualSpacing/>
        <w:jc w:val="both"/>
        <w:rPr>
          <w:rFonts w:asciiTheme="minorHAnsi" w:hAnsiTheme="minorHAnsi" w:cstheme="minorHAnsi"/>
        </w:rPr>
      </w:pPr>
      <w:r w:rsidRPr="004B61D0">
        <w:rPr>
          <w:rFonts w:asciiTheme="minorHAnsi" w:hAnsiTheme="minorHAnsi" w:cstheme="minorHAnsi"/>
        </w:rPr>
        <w:t>Die Stärken der Region</w:t>
      </w:r>
      <w:r w:rsidRPr="004B61D0" w:rsidR="00A75607">
        <w:rPr>
          <w:rFonts w:asciiTheme="minorHAnsi" w:hAnsiTheme="minorHAnsi" w:cstheme="minorHAnsi"/>
        </w:rPr>
        <w:t xml:space="preserve"> Sachsen</w:t>
      </w:r>
      <w:r w:rsidRPr="004B61D0">
        <w:rPr>
          <w:rFonts w:asciiTheme="minorHAnsi" w:hAnsiTheme="minorHAnsi" w:cstheme="minorHAnsi"/>
        </w:rPr>
        <w:t xml:space="preserve"> </w:t>
      </w:r>
      <w:r w:rsidRPr="004B61D0" w:rsidR="00A75607">
        <w:rPr>
          <w:rFonts w:asciiTheme="minorHAnsi" w:hAnsiTheme="minorHAnsi" w:cstheme="minorHAnsi"/>
        </w:rPr>
        <w:t xml:space="preserve">als weltweit sichtbarer Leuchtturm in der Mikroelektronik, insbesondere Sensorik und Chiptechnologie für eingebettete Systeme, </w:t>
      </w:r>
      <w:r w:rsidRPr="004B61D0">
        <w:rPr>
          <w:rFonts w:asciiTheme="minorHAnsi" w:hAnsiTheme="minorHAnsi" w:cstheme="minorHAnsi"/>
        </w:rPr>
        <w:t xml:space="preserve">werden in den nächsten Jahren die Chance eröffnen, den </w:t>
      </w:r>
      <w:r w:rsidRPr="004B61D0" w:rsidR="00A75607">
        <w:rPr>
          <w:rFonts w:asciiTheme="minorHAnsi" w:hAnsiTheme="minorHAnsi" w:cstheme="minorHAnsi"/>
        </w:rPr>
        <w:t xml:space="preserve">sich weltweit stark entwickelnden </w:t>
      </w:r>
      <w:r w:rsidRPr="004B61D0">
        <w:rPr>
          <w:rFonts w:asciiTheme="minorHAnsi" w:hAnsiTheme="minorHAnsi" w:cstheme="minorHAnsi"/>
        </w:rPr>
        <w:t xml:space="preserve">Technologiebereich der Robotik, prägend mitzugestalten und in diesem neuen industriellen Ökosystem neue Anwendungsgebiete zu erschließen. </w:t>
      </w:r>
      <w:r w:rsidRPr="004B61D0" w:rsidR="00974760">
        <w:rPr>
          <w:rFonts w:asciiTheme="minorHAnsi" w:hAnsiTheme="minorHAnsi" w:cstheme="minorHAnsi"/>
        </w:rPr>
        <w:t xml:space="preserve">Um die daraus entstehenden Märkte zu erschließen, ist es nötig, Hardware und Software der Anwendungen intensiven Tests in einer Laborumgebung zu unterziehen, in gemeinschaftlicher Zusammenarbeit zwischen Forschung und Industrie. Eine solche Laborumgebung soll bei „Outdoor und Swarm Robotics“ aus einer Halle mit Testaußengelände bestehen. </w:t>
      </w:r>
      <w:r w:rsidRPr="004B61D0">
        <w:rPr>
          <w:rFonts w:asciiTheme="minorHAnsi" w:hAnsiTheme="minorHAnsi" w:cstheme="minorHAnsi"/>
        </w:rPr>
        <w:t xml:space="preserve">Roboter und Roboterschwärme sind Systeme, die </w:t>
      </w:r>
      <w:r w:rsidRPr="004B61D0" w:rsidR="00632D27">
        <w:rPr>
          <w:rFonts w:asciiTheme="minorHAnsi" w:hAnsiTheme="minorHAnsi" w:cstheme="minorHAnsi"/>
        </w:rPr>
        <w:t xml:space="preserve">wesentlich auf Algorithmen des Maschinellen Lernens, des Bildverstehens, der Induktion von Modellen und Strategien, kurz der KI, angewiesen und die </w:t>
      </w:r>
      <w:r w:rsidRPr="004B61D0">
        <w:rPr>
          <w:rFonts w:asciiTheme="minorHAnsi" w:hAnsiTheme="minorHAnsi" w:cstheme="minorHAnsi"/>
        </w:rPr>
        <w:t>gerade auf modernste Sensorik und eingebettete Chiptechnologie aufbauen und sich gleichzeitig mit ihnen entwickeln.</w:t>
      </w:r>
      <w:r w:rsidRPr="004B61D0" w:rsidR="00A75607">
        <w:rPr>
          <w:rFonts w:asciiTheme="minorHAnsi" w:hAnsiTheme="minorHAnsi" w:cstheme="minorHAnsi"/>
        </w:rPr>
        <w:t xml:space="preserve"> </w:t>
      </w:r>
    </w:p>
    <w:p w:rsidRPr="004B61D0" w:rsidR="008B35C0" w:rsidP="004B61D0" w:rsidRDefault="008B35C0" w14:paraId="6C609AFD" w14:textId="77777777">
      <w:pPr>
        <w:pStyle w:val="Listenabsatz"/>
        <w:spacing w:after="200" w:line="276" w:lineRule="auto"/>
        <w:contextualSpacing/>
        <w:jc w:val="both"/>
        <w:rPr>
          <w:rFonts w:asciiTheme="minorHAnsi" w:hAnsiTheme="minorHAnsi" w:cstheme="minorHAnsi"/>
          <w:b/>
          <w:bCs/>
        </w:rPr>
      </w:pPr>
    </w:p>
    <w:p w:rsidRPr="004B61D0" w:rsidR="00917FE5" w:rsidP="004B61D0" w:rsidRDefault="005C4068" w14:paraId="7212FDC8" w14:textId="17EB76A6">
      <w:pPr>
        <w:pStyle w:val="Listenabsatz"/>
        <w:numPr>
          <w:ilvl w:val="0"/>
          <w:numId w:val="15"/>
        </w:numPr>
        <w:spacing w:line="276" w:lineRule="auto"/>
        <w:contextualSpacing/>
        <w:jc w:val="both"/>
        <w:rPr>
          <w:rFonts w:asciiTheme="minorHAnsi" w:hAnsiTheme="minorHAnsi" w:cstheme="minorHAnsi"/>
          <w:b/>
          <w:bCs/>
        </w:rPr>
      </w:pPr>
      <w:r w:rsidRPr="004B61D0">
        <w:rPr>
          <w:rFonts w:asciiTheme="minorHAnsi" w:hAnsiTheme="minorHAnsi" w:cstheme="minorHAnsi"/>
          <w:b/>
          <w:bCs/>
        </w:rPr>
        <w:t>Reallabor und Testfeld „</w:t>
      </w:r>
      <w:r w:rsidRPr="004B61D0" w:rsidR="008B35C0">
        <w:rPr>
          <w:rFonts w:asciiTheme="minorHAnsi" w:hAnsiTheme="minorHAnsi" w:cstheme="minorHAnsi"/>
          <w:b/>
          <w:bCs/>
        </w:rPr>
        <w:t>D</w:t>
      </w:r>
      <w:r w:rsidRPr="004B61D0" w:rsidR="00917FE5">
        <w:rPr>
          <w:rFonts w:asciiTheme="minorHAnsi" w:hAnsiTheme="minorHAnsi" w:cstheme="minorHAnsi"/>
          <w:b/>
          <w:bCs/>
        </w:rPr>
        <w:t>igitale Bildgebung und –verarbeitung</w:t>
      </w:r>
      <w:r w:rsidRPr="004B61D0">
        <w:rPr>
          <w:rFonts w:asciiTheme="minorHAnsi" w:hAnsiTheme="minorHAnsi" w:cstheme="minorHAnsi"/>
          <w:b/>
          <w:bCs/>
        </w:rPr>
        <w:t>“</w:t>
      </w:r>
    </w:p>
    <w:p w:rsidRPr="004B61D0" w:rsidR="00304972" w:rsidP="004B61D0" w:rsidRDefault="005C4068" w14:paraId="1E446A5E" w14:textId="7B96A524">
      <w:pPr>
        <w:spacing w:after="200" w:line="276" w:lineRule="auto"/>
        <w:ind w:left="708"/>
        <w:contextualSpacing/>
        <w:jc w:val="both"/>
        <w:rPr>
          <w:rFonts w:asciiTheme="minorHAnsi" w:hAnsiTheme="minorHAnsi" w:cstheme="minorHAnsi"/>
          <w:szCs w:val="22"/>
        </w:rPr>
      </w:pPr>
      <w:r w:rsidRPr="004B61D0">
        <w:rPr>
          <w:rFonts w:asciiTheme="minorHAnsi" w:hAnsiTheme="minorHAnsi" w:cstheme="minorHAnsi"/>
          <w:szCs w:val="22"/>
        </w:rPr>
        <w:t xml:space="preserve">Für den Themenschwerpunkt „Digitale Bildgebung und -verarbeitung“ ist geplant, ein Reallabor für die Entwicklung von KI-Algorithmen in Bautzen und ein entsprechendes Testfeld Medizintechnik für </w:t>
      </w:r>
      <w:r w:rsidRPr="004B61D0" w:rsidR="00AA7658">
        <w:rPr>
          <w:rFonts w:asciiTheme="minorHAnsi" w:hAnsiTheme="minorHAnsi" w:cstheme="minorHAnsi"/>
          <w:szCs w:val="22"/>
        </w:rPr>
        <w:t>konkrete</w:t>
      </w:r>
      <w:r w:rsidRPr="004B61D0">
        <w:rPr>
          <w:rFonts w:asciiTheme="minorHAnsi" w:hAnsiTheme="minorHAnsi" w:cstheme="minorHAnsi"/>
          <w:szCs w:val="22"/>
        </w:rPr>
        <w:t xml:space="preserve"> Applikation</w:t>
      </w:r>
      <w:r w:rsidRPr="004B61D0" w:rsidR="00AA7658">
        <w:rPr>
          <w:rFonts w:asciiTheme="minorHAnsi" w:hAnsiTheme="minorHAnsi" w:cstheme="minorHAnsi"/>
          <w:szCs w:val="22"/>
        </w:rPr>
        <w:t>, z.B. in einer dosis-reduzierten CT,</w:t>
      </w:r>
      <w:r w:rsidRPr="004B61D0">
        <w:rPr>
          <w:rFonts w:asciiTheme="minorHAnsi" w:hAnsiTheme="minorHAnsi" w:cstheme="minorHAnsi"/>
          <w:szCs w:val="22"/>
        </w:rPr>
        <w:t xml:space="preserve"> </w:t>
      </w:r>
      <w:r w:rsidRPr="004B61D0" w:rsidR="00AA7658">
        <w:rPr>
          <w:rFonts w:asciiTheme="minorHAnsi" w:hAnsiTheme="minorHAnsi" w:cstheme="minorHAnsi"/>
          <w:szCs w:val="22"/>
        </w:rPr>
        <w:t xml:space="preserve">in Hoyerswerda </w:t>
      </w:r>
      <w:r w:rsidRPr="004B61D0">
        <w:rPr>
          <w:rFonts w:asciiTheme="minorHAnsi" w:hAnsiTheme="minorHAnsi" w:cstheme="minorHAnsi"/>
          <w:szCs w:val="22"/>
        </w:rPr>
        <w:t xml:space="preserve">aufzubauen. Ziel des Projektes ist es, synergetische Effekte bei der Bildgebung und </w:t>
      </w:r>
      <w:r w:rsidRPr="004B61D0" w:rsidR="00AA7658">
        <w:rPr>
          <w:rFonts w:asciiTheme="minorHAnsi" w:hAnsiTheme="minorHAnsi" w:cstheme="minorHAnsi"/>
          <w:szCs w:val="22"/>
        </w:rPr>
        <w:t>-v</w:t>
      </w:r>
      <w:r w:rsidRPr="004B61D0">
        <w:rPr>
          <w:rFonts w:asciiTheme="minorHAnsi" w:hAnsiTheme="minorHAnsi" w:cstheme="minorHAnsi"/>
          <w:szCs w:val="22"/>
        </w:rPr>
        <w:t xml:space="preserve">erarbeitung – vor allem 3D-Bildgebung – </w:t>
      </w:r>
      <w:r w:rsidRPr="004B61D0" w:rsidR="00AA7658">
        <w:rPr>
          <w:rFonts w:asciiTheme="minorHAnsi" w:hAnsiTheme="minorHAnsi" w:cstheme="minorHAnsi"/>
          <w:szCs w:val="22"/>
        </w:rPr>
        <w:t xml:space="preserve">aus unterschiedlichen Bereichen und auf unterschiedlichen Größenskalen – von Mikrokopie bis Astronomie - </w:t>
      </w:r>
      <w:r w:rsidRPr="004B61D0">
        <w:rPr>
          <w:rFonts w:asciiTheme="minorHAnsi" w:hAnsiTheme="minorHAnsi" w:cstheme="minorHAnsi"/>
          <w:szCs w:val="22"/>
        </w:rPr>
        <w:t xml:space="preserve">zu nutzen und effiziente KI-basierte Algorithmen zu entwickeln und in unterschiedlichen Anwendungsfeldern (Medizintechnik, Labortechnik, </w:t>
      </w:r>
      <w:r w:rsidRPr="004B61D0" w:rsidR="00AA7658">
        <w:rPr>
          <w:rFonts w:asciiTheme="minorHAnsi" w:hAnsiTheme="minorHAnsi" w:cstheme="minorHAnsi"/>
          <w:szCs w:val="22"/>
        </w:rPr>
        <w:t>Produktprüfung</w:t>
      </w:r>
      <w:r w:rsidRPr="004B61D0">
        <w:rPr>
          <w:rFonts w:asciiTheme="minorHAnsi" w:hAnsiTheme="minorHAnsi" w:cstheme="minorHAnsi"/>
          <w:szCs w:val="22"/>
        </w:rPr>
        <w:t xml:space="preserve">) zu applizieren. </w:t>
      </w:r>
      <w:r w:rsidRPr="004B61D0" w:rsidR="00AA7658">
        <w:rPr>
          <w:rFonts w:asciiTheme="minorHAnsi" w:hAnsiTheme="minorHAnsi" w:cstheme="minorHAnsi"/>
          <w:szCs w:val="22"/>
        </w:rPr>
        <w:t xml:space="preserve">Dazu zählen u.a. Kontrastoptimierung in Bilddaten sowie die Reduzierung von Abbildungsfehlern. </w:t>
      </w:r>
      <w:r w:rsidRPr="004B61D0" w:rsidR="00304972">
        <w:rPr>
          <w:rFonts w:asciiTheme="minorHAnsi" w:hAnsiTheme="minorHAnsi" w:cstheme="minorHAnsi"/>
          <w:szCs w:val="22"/>
        </w:rPr>
        <w:t>Für diese rechen-intensiven Prozesse</w:t>
      </w:r>
      <w:r w:rsidRPr="004B61D0" w:rsidR="00AA7658">
        <w:rPr>
          <w:rFonts w:asciiTheme="minorHAnsi" w:hAnsiTheme="minorHAnsi" w:cstheme="minorHAnsi"/>
          <w:szCs w:val="22"/>
        </w:rPr>
        <w:t xml:space="preserve"> ist </w:t>
      </w:r>
      <w:r w:rsidRPr="004B61D0" w:rsidR="00304972">
        <w:rPr>
          <w:rFonts w:asciiTheme="minorHAnsi" w:hAnsiTheme="minorHAnsi" w:cstheme="minorHAnsi"/>
          <w:szCs w:val="22"/>
        </w:rPr>
        <w:t xml:space="preserve">es </w:t>
      </w:r>
      <w:r w:rsidRPr="004B61D0" w:rsidR="00AA7658">
        <w:rPr>
          <w:rFonts w:asciiTheme="minorHAnsi" w:hAnsiTheme="minorHAnsi" w:cstheme="minorHAnsi"/>
          <w:szCs w:val="22"/>
        </w:rPr>
        <w:t>vorgesehen,</w:t>
      </w:r>
      <w:r w:rsidRPr="004B61D0">
        <w:rPr>
          <w:rFonts w:asciiTheme="minorHAnsi" w:hAnsiTheme="minorHAnsi" w:cstheme="minorHAnsi"/>
          <w:szCs w:val="22"/>
        </w:rPr>
        <w:t xml:space="preserve"> eine dezentrale IT-Infrastruktur (Data Center) bereit</w:t>
      </w:r>
      <w:r w:rsidRPr="004B61D0" w:rsidR="00AA7658">
        <w:rPr>
          <w:rFonts w:asciiTheme="minorHAnsi" w:hAnsiTheme="minorHAnsi" w:cstheme="minorHAnsi"/>
          <w:szCs w:val="22"/>
        </w:rPr>
        <w:t>zu</w:t>
      </w:r>
      <w:r w:rsidRPr="004B61D0">
        <w:rPr>
          <w:rFonts w:asciiTheme="minorHAnsi" w:hAnsiTheme="minorHAnsi" w:cstheme="minorHAnsi"/>
          <w:szCs w:val="22"/>
        </w:rPr>
        <w:t>stell</w:t>
      </w:r>
      <w:r w:rsidRPr="004B61D0" w:rsidR="00AA7658">
        <w:rPr>
          <w:rFonts w:asciiTheme="minorHAnsi" w:hAnsiTheme="minorHAnsi" w:cstheme="minorHAnsi"/>
          <w:szCs w:val="22"/>
        </w:rPr>
        <w:t>en, die erneuerbare Energie nutzt und nachhaltig ist</w:t>
      </w:r>
      <w:r w:rsidRPr="004B61D0">
        <w:rPr>
          <w:rFonts w:asciiTheme="minorHAnsi" w:hAnsiTheme="minorHAnsi" w:cstheme="minorHAnsi"/>
          <w:szCs w:val="22"/>
        </w:rPr>
        <w:t xml:space="preserve">. Die konkrete Umsetzung der Algorithmen soll </w:t>
      </w:r>
      <w:r w:rsidRPr="004B61D0" w:rsidR="00AA7658">
        <w:rPr>
          <w:rFonts w:asciiTheme="minorHAnsi" w:hAnsiTheme="minorHAnsi" w:cstheme="minorHAnsi"/>
          <w:szCs w:val="22"/>
        </w:rPr>
        <w:t>für die Medizintechnik in einem Testfeld in Hoyerswerda erfolgen, für Labortechnik und industrielle Produktentwicklung in Bautzen</w:t>
      </w:r>
      <w:r w:rsidRPr="004B61D0" w:rsidR="00304972">
        <w:rPr>
          <w:rFonts w:asciiTheme="minorHAnsi" w:hAnsiTheme="minorHAnsi" w:cstheme="minorHAnsi"/>
          <w:szCs w:val="22"/>
        </w:rPr>
        <w:t xml:space="preserve">. Kombiniert mit künftigen Entwicklungen der Nanoelektronik bietet sich die Chance, die Region Bautzen/Hoyerswerda zu einem neuen </w:t>
      </w:r>
      <w:r w:rsidRPr="004B61D0" w:rsidR="004D6FA2">
        <w:rPr>
          <w:rFonts w:asciiTheme="minorHAnsi" w:hAnsiTheme="minorHAnsi" w:cstheme="minorHAnsi"/>
          <w:szCs w:val="22"/>
        </w:rPr>
        <w:t>regionalen Kompetenzzentrum</w:t>
      </w:r>
      <w:r w:rsidRPr="004B61D0" w:rsidR="00304972">
        <w:rPr>
          <w:rFonts w:asciiTheme="minorHAnsi" w:hAnsiTheme="minorHAnsi" w:cstheme="minorHAnsi"/>
          <w:szCs w:val="22"/>
        </w:rPr>
        <w:t xml:space="preserve"> für </w:t>
      </w:r>
      <w:r w:rsidRPr="004B61D0" w:rsidR="004D6FA2">
        <w:rPr>
          <w:rFonts w:asciiTheme="minorHAnsi" w:hAnsiTheme="minorHAnsi" w:cstheme="minorHAnsi"/>
          <w:szCs w:val="22"/>
        </w:rPr>
        <w:t xml:space="preserve">bildgebende </w:t>
      </w:r>
      <w:r w:rsidRPr="004B61D0" w:rsidR="00304972">
        <w:rPr>
          <w:rFonts w:asciiTheme="minorHAnsi" w:hAnsiTheme="minorHAnsi" w:cstheme="minorHAnsi"/>
          <w:szCs w:val="22"/>
        </w:rPr>
        <w:t>Medizin</w:t>
      </w:r>
      <w:r w:rsidRPr="004B61D0" w:rsidR="004D6FA2">
        <w:rPr>
          <w:rFonts w:asciiTheme="minorHAnsi" w:hAnsiTheme="minorHAnsi" w:cstheme="minorHAnsi"/>
          <w:szCs w:val="22"/>
        </w:rPr>
        <w:t>technik</w:t>
      </w:r>
      <w:r w:rsidRPr="004B61D0" w:rsidR="00304972">
        <w:rPr>
          <w:rFonts w:asciiTheme="minorHAnsi" w:hAnsiTheme="minorHAnsi" w:cstheme="minorHAnsi"/>
          <w:szCs w:val="22"/>
        </w:rPr>
        <w:t xml:space="preserve"> zu entwickeln.</w:t>
      </w:r>
    </w:p>
    <w:p w:rsidRPr="004B61D0" w:rsidR="00917FE5" w:rsidP="511949D9" w:rsidRDefault="00D62211" w14:paraId="5D9EC323" w14:textId="2240A83F">
      <w:pPr>
        <w:pStyle w:val="Listenabsatz"/>
        <w:numPr>
          <w:ilvl w:val="0"/>
          <w:numId w:val="15"/>
        </w:numPr>
        <w:spacing w:after="200" w:line="276" w:lineRule="auto"/>
        <w:contextualSpacing/>
        <w:jc w:val="both"/>
        <w:rPr>
          <w:rFonts w:ascii="Calibri" w:hAnsi="Calibri" w:cs="Calibri" w:asciiTheme="minorAscii" w:hAnsiTheme="minorAscii" w:cstheme="minorAscii"/>
          <w:b w:val="1"/>
          <w:bCs w:val="1"/>
        </w:rPr>
      </w:pPr>
      <w:r w:rsidRPr="511949D9" w:rsidR="461F64FB">
        <w:rPr>
          <w:rFonts w:ascii="Calibri" w:hAnsi="Calibri" w:eastAsia="Calibri" w:cs="Calibri" w:asciiTheme="minorAscii" w:hAnsiTheme="minorAscii" w:cstheme="minorAscii"/>
          <w:b w:val="1"/>
          <w:bCs w:val="1"/>
        </w:rPr>
        <w:t xml:space="preserve">Vernetzte </w:t>
      </w:r>
      <w:r w:rsidRPr="511949D9" w:rsidR="00D62211">
        <w:rPr>
          <w:rFonts w:ascii="Calibri" w:hAnsi="Calibri" w:eastAsia="Calibri" w:cs="Calibri" w:asciiTheme="minorAscii" w:hAnsiTheme="minorAscii" w:cstheme="minorAscii"/>
          <w:b w:val="1"/>
          <w:bCs w:val="1"/>
        </w:rPr>
        <w:t>Energiepark</w:t>
      </w:r>
      <w:r w:rsidRPr="511949D9" w:rsidR="4CCC35A8">
        <w:rPr>
          <w:rFonts w:ascii="Calibri" w:hAnsi="Calibri" w:eastAsia="Calibri" w:cs="Calibri" w:asciiTheme="minorAscii" w:hAnsiTheme="minorAscii" w:cstheme="minorAscii"/>
          <w:b w:val="1"/>
          <w:bCs w:val="1"/>
        </w:rPr>
        <w:t>s</w:t>
      </w:r>
      <w:r w:rsidRPr="511949D9" w:rsidR="00D62211">
        <w:rPr>
          <w:rFonts w:ascii="Calibri" w:hAnsi="Calibri" w:eastAsia="Calibri" w:cs="Calibri" w:asciiTheme="minorAscii" w:hAnsiTheme="minorAscii" w:cstheme="minorAscii"/>
          <w:b w:val="1"/>
          <w:bCs w:val="1"/>
        </w:rPr>
        <w:t xml:space="preserve"> Hoyerswerda/</w:t>
      </w:r>
      <w:proofErr w:type="spellStart"/>
      <w:r w:rsidRPr="511949D9" w:rsidR="00D62211">
        <w:rPr>
          <w:rFonts w:ascii="Calibri" w:hAnsi="Calibri" w:eastAsia="Calibri" w:cs="Calibri" w:asciiTheme="minorAscii" w:hAnsiTheme="minorAscii" w:cstheme="minorAscii"/>
          <w:b w:val="1"/>
          <w:bCs w:val="1"/>
        </w:rPr>
        <w:t>Elsterheide</w:t>
      </w:r>
      <w:proofErr w:type="spellEnd"/>
      <w:r w:rsidRPr="511949D9" w:rsidR="00D62211">
        <w:rPr>
          <w:rFonts w:ascii="Calibri" w:hAnsi="Calibri" w:eastAsia="Calibri" w:cs="Calibri" w:asciiTheme="minorAscii" w:hAnsiTheme="minorAscii" w:cstheme="minorAscii"/>
        </w:rPr>
        <w:t xml:space="preserve"> </w:t>
      </w:r>
      <w:r w:rsidRPr="511949D9" w:rsidR="059592CC">
        <w:rPr>
          <w:rFonts w:ascii="Calibri" w:hAnsi="Calibri" w:eastAsia="Calibri" w:cs="Calibri" w:asciiTheme="minorAscii" w:hAnsiTheme="minorAscii" w:cstheme="minorAscii"/>
        </w:rPr>
        <w:t xml:space="preserve">- </w:t>
      </w:r>
      <w:r w:rsidRPr="511949D9" w:rsidR="76B0E457">
        <w:rPr>
          <w:rFonts w:ascii="Calibri" w:hAnsi="Calibri" w:cs="Calibri" w:asciiTheme="minorAscii" w:hAnsiTheme="minorAscii" w:cstheme="minorAscii"/>
          <w:b w:val="1"/>
          <w:bCs w:val="1"/>
        </w:rPr>
        <w:t xml:space="preserve">Zellbasierte </w:t>
      </w:r>
      <w:r w:rsidRPr="511949D9" w:rsidR="00917FE5">
        <w:rPr>
          <w:rFonts w:ascii="Calibri" w:hAnsi="Calibri" w:cs="Calibri" w:asciiTheme="minorAscii" w:hAnsiTheme="minorAscii" w:cstheme="minorAscii"/>
          <w:b w:val="1"/>
          <w:bCs w:val="1"/>
        </w:rPr>
        <w:t>Energielösungen</w:t>
      </w:r>
    </w:p>
    <w:p w:rsidRPr="004B61D0" w:rsidR="00447930" w:rsidP="511949D9" w:rsidRDefault="008B35C0" w14:paraId="1E697F76" w14:textId="4E74E5E6">
      <w:pPr>
        <w:pStyle w:val="Listenabsatz"/>
        <w:spacing w:after="200" w:line="276" w:lineRule="auto"/>
        <w:contextualSpacing/>
        <w:jc w:val="both"/>
        <w:rPr>
          <w:rFonts w:ascii="Calibri" w:hAnsi="Calibri" w:eastAsia="Calibri" w:cs="Calibri" w:asciiTheme="minorAscii" w:hAnsiTheme="minorAscii" w:cstheme="minorAscii"/>
        </w:rPr>
      </w:pPr>
      <w:r w:rsidRPr="511949D9" w:rsidR="4720EEF8">
        <w:rPr>
          <w:rFonts w:ascii="Calibri" w:hAnsi="Calibri" w:eastAsia="Calibri" w:cs="Calibri" w:asciiTheme="minorAscii" w:hAnsiTheme="minorAscii" w:cstheme="minorAscii"/>
        </w:rPr>
        <w:t>Die Lausitz war schon immer eine Energieregion. In diesem K</w:t>
      </w:r>
      <w:r w:rsidRPr="511949D9" w:rsidR="4720EEF8">
        <w:rPr>
          <w:rFonts w:ascii="Calibri" w:hAnsi="Calibri" w:eastAsia="Calibri" w:cs="Calibri" w:asciiTheme="minorAscii" w:hAnsiTheme="minorAscii" w:cstheme="minorAscii"/>
        </w:rPr>
        <w:t xml:space="preserve">ontext entsteht seit </w:t>
      </w:r>
      <w:r w:rsidRPr="511949D9" w:rsidR="18B2E3E6">
        <w:rPr>
          <w:rFonts w:ascii="Calibri" w:hAnsi="Calibri" w:eastAsia="Calibri" w:cs="Calibri" w:asciiTheme="minorAscii" w:hAnsiTheme="minorAscii" w:cstheme="minorAscii"/>
        </w:rPr>
        <w:t>2017</w:t>
      </w:r>
      <w:r w:rsidRPr="511949D9" w:rsidR="76421BAD">
        <w:rPr>
          <w:rFonts w:ascii="Calibri" w:hAnsi="Calibri" w:eastAsia="Calibri" w:cs="Calibri" w:asciiTheme="minorAscii" w:hAnsiTheme="minorAscii" w:cstheme="minorAscii"/>
        </w:rPr>
        <w:t>, mit der Unterstützung zahlreicher regionaler Partner,</w:t>
      </w:r>
      <w:r w:rsidRPr="511949D9" w:rsidR="14842AFA">
        <w:rPr>
          <w:rFonts w:ascii="Calibri" w:hAnsi="Calibri" w:eastAsia="Calibri" w:cs="Calibri" w:asciiTheme="minorAscii" w:hAnsiTheme="minorAscii" w:cstheme="minorAscii"/>
        </w:rPr>
        <w:t xml:space="preserve"> </w:t>
      </w:r>
      <w:r w:rsidRPr="511949D9" w:rsidR="18B2E3E6">
        <w:rPr>
          <w:rFonts w:ascii="Calibri" w:hAnsi="Calibri" w:eastAsia="Calibri" w:cs="Calibri" w:asciiTheme="minorAscii" w:hAnsiTheme="minorAscii" w:cstheme="minorAscii"/>
        </w:rPr>
        <w:t>der erste E</w:t>
      </w:r>
      <w:r w:rsidRPr="511949D9" w:rsidR="18B2E3E6">
        <w:rPr>
          <w:rFonts w:ascii="Calibri" w:hAnsi="Calibri" w:eastAsia="Calibri" w:cs="Calibri" w:asciiTheme="minorAscii" w:hAnsiTheme="minorAscii" w:cstheme="minorAscii"/>
        </w:rPr>
        <w:t>n</w:t>
      </w:r>
      <w:r w:rsidRPr="511949D9" w:rsidR="18B2E3E6">
        <w:rPr>
          <w:rFonts w:ascii="Calibri" w:hAnsi="Calibri" w:eastAsia="Calibri" w:cs="Calibri" w:asciiTheme="minorAscii" w:hAnsiTheme="minorAscii" w:cstheme="minorAscii"/>
        </w:rPr>
        <w:t>e</w:t>
      </w:r>
      <w:r w:rsidRPr="511949D9" w:rsidR="18B2E3E6">
        <w:rPr>
          <w:rFonts w:ascii="Calibri" w:hAnsi="Calibri" w:eastAsia="Calibri" w:cs="Calibri" w:asciiTheme="minorAscii" w:hAnsiTheme="minorAscii" w:cstheme="minorAscii"/>
        </w:rPr>
        <w:t>rgiepark</w:t>
      </w:r>
      <w:r w:rsidRPr="511949D9" w:rsidR="1A14CEFE">
        <w:rPr>
          <w:rFonts w:ascii="Calibri" w:hAnsi="Calibri" w:eastAsia="Calibri" w:cs="Calibri" w:asciiTheme="minorAscii" w:hAnsiTheme="minorAscii" w:cstheme="minorAscii"/>
        </w:rPr>
        <w:t xml:space="preserve"> (</w:t>
      </w:r>
      <w:r w:rsidRPr="511949D9" w:rsidR="1A14CEFE">
        <w:rPr>
          <w:rFonts w:ascii="Calibri" w:hAnsi="Calibri" w:eastAsia="Calibri" w:cs="Calibri" w:asciiTheme="minorAscii" w:hAnsiTheme="minorAscii" w:cstheme="minorAscii"/>
        </w:rPr>
        <w:t>=Energiezelle</w:t>
      </w:r>
      <w:r w:rsidRPr="511949D9" w:rsidR="1A14CEFE">
        <w:rPr>
          <w:rFonts w:ascii="Calibri" w:hAnsi="Calibri" w:eastAsia="Calibri" w:cs="Calibri" w:asciiTheme="minorAscii" w:hAnsiTheme="minorAscii" w:cstheme="minorAscii"/>
        </w:rPr>
        <w:t>)</w:t>
      </w:r>
      <w:r w:rsidRPr="511949D9" w:rsidR="18B2E3E6">
        <w:rPr>
          <w:rFonts w:ascii="Calibri" w:hAnsi="Calibri" w:eastAsia="Calibri" w:cs="Calibri" w:asciiTheme="minorAscii" w:hAnsiTheme="minorAscii" w:cstheme="minorAscii"/>
        </w:rPr>
        <w:t xml:space="preserve"> </w:t>
      </w:r>
      <w:r w:rsidRPr="511949D9" w:rsidR="61D68030">
        <w:rPr>
          <w:rFonts w:ascii="Calibri" w:hAnsi="Calibri" w:eastAsia="Calibri" w:cs="Calibri" w:asciiTheme="minorAscii" w:hAnsiTheme="minorAscii" w:cstheme="minorAscii"/>
        </w:rPr>
        <w:t>al</w:t>
      </w:r>
      <w:r w:rsidRPr="511949D9" w:rsidR="61D68030">
        <w:rPr>
          <w:rFonts w:ascii="Calibri" w:hAnsi="Calibri" w:eastAsia="Calibri" w:cs="Calibri" w:asciiTheme="minorAscii" w:hAnsiTheme="minorAscii" w:cstheme="minorAscii"/>
        </w:rPr>
        <w:t>s</w:t>
      </w:r>
      <w:r w:rsidRPr="511949D9" w:rsidR="61D68030">
        <w:rPr>
          <w:rFonts w:ascii="Calibri" w:hAnsi="Calibri" w:eastAsia="Calibri" w:cs="Calibri" w:asciiTheme="minorAscii" w:hAnsiTheme="minorAscii" w:cstheme="minorAscii"/>
        </w:rPr>
        <w:t xml:space="preserve"> </w:t>
      </w:r>
      <w:r w:rsidRPr="511949D9" w:rsidR="61D68030">
        <w:rPr>
          <w:rFonts w:ascii="Calibri" w:hAnsi="Calibri" w:eastAsia="Calibri" w:cs="Calibri" w:asciiTheme="minorAscii" w:hAnsiTheme="minorAscii" w:cstheme="minorAscii"/>
        </w:rPr>
        <w:t>P</w:t>
      </w:r>
      <w:r w:rsidRPr="511949D9" w:rsidR="61D68030">
        <w:rPr>
          <w:rFonts w:ascii="Calibri" w:hAnsi="Calibri" w:eastAsia="Calibri" w:cs="Calibri" w:asciiTheme="minorAscii" w:hAnsiTheme="minorAscii" w:cstheme="minorAscii"/>
        </w:rPr>
        <w:t>ilot</w:t>
      </w:r>
      <w:r w:rsidRPr="511949D9" w:rsidR="61D68030">
        <w:rPr>
          <w:rFonts w:ascii="Calibri" w:hAnsi="Calibri" w:eastAsia="Calibri" w:cs="Calibri" w:asciiTheme="minorAscii" w:hAnsiTheme="minorAscii" w:cstheme="minorAscii"/>
        </w:rPr>
        <w:t>p</w:t>
      </w:r>
      <w:r w:rsidRPr="511949D9" w:rsidR="61D68030">
        <w:rPr>
          <w:rFonts w:ascii="Calibri" w:hAnsi="Calibri" w:eastAsia="Calibri" w:cs="Calibri" w:asciiTheme="minorAscii" w:hAnsiTheme="minorAscii" w:cstheme="minorAscii"/>
        </w:rPr>
        <w:t>r</w:t>
      </w:r>
      <w:r w:rsidRPr="511949D9" w:rsidR="61D68030">
        <w:rPr>
          <w:rFonts w:ascii="Calibri" w:hAnsi="Calibri" w:eastAsia="Calibri" w:cs="Calibri" w:asciiTheme="minorAscii" w:hAnsiTheme="minorAscii" w:cstheme="minorAscii"/>
        </w:rPr>
        <w:t xml:space="preserve">ojekt </w:t>
      </w:r>
      <w:r w:rsidRPr="511949D9" w:rsidR="18B2E3E6">
        <w:rPr>
          <w:rFonts w:ascii="Calibri" w:hAnsi="Calibri" w:eastAsia="Calibri" w:cs="Calibri" w:asciiTheme="minorAscii" w:hAnsiTheme="minorAscii" w:cstheme="minorAscii"/>
        </w:rPr>
        <w:t xml:space="preserve">in der </w:t>
      </w:r>
      <w:r w:rsidRPr="511949D9" w:rsidR="689C8976">
        <w:rPr>
          <w:rFonts w:ascii="Calibri" w:hAnsi="Calibri" w:eastAsia="Calibri" w:cs="Calibri" w:asciiTheme="minorAscii" w:hAnsiTheme="minorAscii" w:cstheme="minorAscii"/>
        </w:rPr>
        <w:t>Lausitz</w:t>
      </w:r>
      <w:r w:rsidRPr="511949D9" w:rsidR="18B2E3E6">
        <w:rPr>
          <w:rFonts w:ascii="Calibri" w:hAnsi="Calibri" w:eastAsia="Calibri" w:cs="Calibri" w:asciiTheme="minorAscii" w:hAnsiTheme="minorAscii" w:cstheme="minorAscii"/>
        </w:rPr>
        <w:t>.</w:t>
      </w:r>
      <w:r w:rsidRPr="511949D9" w:rsidR="5DA8F603">
        <w:rPr>
          <w:rFonts w:ascii="Calibri" w:hAnsi="Calibri" w:eastAsia="Calibri" w:cs="Calibri" w:asciiTheme="minorAscii" w:hAnsiTheme="minorAscii" w:cstheme="minorAscii"/>
        </w:rPr>
        <w:t xml:space="preserve"> </w:t>
      </w:r>
      <w:r w:rsidRPr="511949D9" w:rsidR="18B2E3E6">
        <w:rPr>
          <w:rFonts w:ascii="Calibri" w:hAnsi="Calibri" w:eastAsia="Calibri" w:cs="Calibri" w:asciiTheme="minorAscii" w:hAnsiTheme="minorAscii" w:cstheme="minorAscii"/>
        </w:rPr>
        <w:t xml:space="preserve">Dieser soll </w:t>
      </w:r>
      <w:r w:rsidRPr="511949D9" w:rsidR="0874AAF4">
        <w:rPr>
          <w:rFonts w:ascii="Calibri" w:hAnsi="Calibri" w:eastAsia="Calibri" w:cs="Calibri" w:asciiTheme="minorAscii" w:hAnsiTheme="minorAscii" w:cstheme="minorAscii"/>
        </w:rPr>
        <w:t>a</w:t>
      </w:r>
      <w:r w:rsidRPr="511949D9" w:rsidR="0874AAF4">
        <w:rPr>
          <w:rFonts w:ascii="Calibri" w:hAnsi="Calibri" w:eastAsia="Calibri" w:cs="Calibri" w:asciiTheme="minorAscii" w:hAnsiTheme="minorAscii" w:cstheme="minorAscii"/>
        </w:rPr>
        <w:t>l</w:t>
      </w:r>
      <w:r w:rsidRPr="511949D9" w:rsidR="0874AAF4">
        <w:rPr>
          <w:rFonts w:ascii="Calibri" w:hAnsi="Calibri" w:eastAsia="Calibri" w:cs="Calibri" w:asciiTheme="minorAscii" w:hAnsiTheme="minorAscii" w:cstheme="minorAscii"/>
        </w:rPr>
        <w:t>s</w:t>
      </w:r>
      <w:r w:rsidRPr="511949D9" w:rsidR="0874AAF4">
        <w:rPr>
          <w:rFonts w:ascii="Calibri" w:hAnsi="Calibri" w:eastAsia="Calibri" w:cs="Calibri" w:asciiTheme="minorAscii" w:hAnsiTheme="minorAscii" w:cstheme="minorAscii"/>
        </w:rPr>
        <w:t xml:space="preserve"> </w:t>
      </w:r>
      <w:r w:rsidRPr="511949D9" w:rsidR="0874AAF4">
        <w:rPr>
          <w:rFonts w:ascii="Calibri" w:hAnsi="Calibri" w:eastAsia="Calibri" w:cs="Calibri" w:asciiTheme="minorAscii" w:hAnsiTheme="minorAscii" w:cstheme="minorAscii"/>
        </w:rPr>
        <w:t>N</w:t>
      </w:r>
      <w:r w:rsidRPr="511949D9" w:rsidR="0874AAF4">
        <w:rPr>
          <w:rFonts w:ascii="Calibri" w:hAnsi="Calibri" w:eastAsia="Calibri" w:cs="Calibri" w:asciiTheme="minorAscii" w:hAnsiTheme="minorAscii" w:cstheme="minorAscii"/>
        </w:rPr>
        <w:t>et</w:t>
      </w:r>
      <w:r w:rsidRPr="511949D9" w:rsidR="0874AAF4">
        <w:rPr>
          <w:rFonts w:ascii="Calibri" w:hAnsi="Calibri" w:eastAsia="Calibri" w:cs="Calibri" w:asciiTheme="minorAscii" w:hAnsiTheme="minorAscii" w:cstheme="minorAscii"/>
        </w:rPr>
        <w:t>z</w:t>
      </w:r>
      <w:r w:rsidRPr="511949D9" w:rsidR="0874AAF4">
        <w:rPr>
          <w:rFonts w:ascii="Calibri" w:hAnsi="Calibri" w:eastAsia="Calibri" w:cs="Calibri" w:asciiTheme="minorAscii" w:hAnsiTheme="minorAscii" w:cstheme="minorAscii"/>
        </w:rPr>
        <w:t xml:space="preserve">werk </w:t>
      </w:r>
      <w:r w:rsidRPr="511949D9" w:rsidR="4A3E8E6C">
        <w:rPr>
          <w:rFonts w:ascii="Calibri" w:hAnsi="Calibri" w:eastAsia="Calibri" w:cs="Calibri" w:asciiTheme="minorAscii" w:hAnsiTheme="minorAscii" w:cstheme="minorAscii"/>
        </w:rPr>
        <w:t>dur</w:t>
      </w:r>
      <w:r w:rsidRPr="511949D9" w:rsidR="4A3E8E6C">
        <w:rPr>
          <w:rFonts w:ascii="Calibri" w:hAnsi="Calibri" w:eastAsia="Calibri" w:cs="Calibri" w:asciiTheme="minorAscii" w:hAnsiTheme="minorAscii" w:cstheme="minorAscii"/>
        </w:rPr>
        <w:t>c</w:t>
      </w:r>
      <w:r w:rsidRPr="511949D9" w:rsidR="4A3E8E6C">
        <w:rPr>
          <w:rFonts w:ascii="Calibri" w:hAnsi="Calibri" w:eastAsia="Calibri" w:cs="Calibri" w:asciiTheme="minorAscii" w:hAnsiTheme="minorAscii" w:cstheme="minorAscii"/>
        </w:rPr>
        <w:t>h</w:t>
      </w:r>
      <w:r w:rsidRPr="511949D9" w:rsidR="4A3E8E6C">
        <w:rPr>
          <w:rFonts w:ascii="Calibri" w:hAnsi="Calibri" w:eastAsia="Calibri" w:cs="Calibri" w:asciiTheme="minorAscii" w:hAnsiTheme="minorAscii" w:cstheme="minorAscii"/>
        </w:rPr>
        <w:t xml:space="preserve"> </w:t>
      </w:r>
      <w:r w:rsidRPr="511949D9" w:rsidR="18B2E3E6">
        <w:rPr>
          <w:rFonts w:ascii="Calibri" w:hAnsi="Calibri" w:eastAsia="Calibri" w:cs="Calibri" w:asciiTheme="minorAscii" w:hAnsiTheme="minorAscii" w:cstheme="minorAscii"/>
        </w:rPr>
        <w:t>zwei weitere Energieparks</w:t>
      </w:r>
      <w:r w:rsidRPr="511949D9" w:rsidR="371B03D6">
        <w:rPr>
          <w:rFonts w:ascii="Calibri" w:hAnsi="Calibri" w:eastAsia="Calibri" w:cs="Calibri" w:asciiTheme="minorAscii" w:hAnsiTheme="minorAscii" w:cstheme="minorAscii"/>
        </w:rPr>
        <w:t xml:space="preserve"> (E</w:t>
      </w:r>
      <w:r w:rsidRPr="511949D9" w:rsidR="371B03D6">
        <w:rPr>
          <w:rFonts w:ascii="Calibri" w:hAnsi="Calibri" w:eastAsia="Calibri" w:cs="Calibri" w:asciiTheme="minorAscii" w:hAnsiTheme="minorAscii" w:cstheme="minorAscii"/>
        </w:rPr>
        <w:t>nergiezellen)</w:t>
      </w:r>
      <w:r w:rsidRPr="511949D9" w:rsidR="610F1275">
        <w:rPr>
          <w:rFonts w:ascii="Calibri" w:hAnsi="Calibri" w:eastAsia="Calibri" w:cs="Calibri" w:asciiTheme="minorAscii" w:hAnsiTheme="minorAscii" w:cstheme="minorAscii"/>
        </w:rPr>
        <w:t xml:space="preserve"> </w:t>
      </w:r>
      <w:r w:rsidRPr="511949D9" w:rsidR="06D95872">
        <w:rPr>
          <w:rFonts w:ascii="Calibri" w:hAnsi="Calibri" w:eastAsia="Calibri" w:cs="Calibri" w:asciiTheme="minorAscii" w:hAnsiTheme="minorAscii" w:cstheme="minorAscii"/>
        </w:rPr>
        <w:t>e</w:t>
      </w:r>
      <w:r w:rsidRPr="511949D9" w:rsidR="06D95872">
        <w:rPr>
          <w:rFonts w:ascii="Calibri" w:hAnsi="Calibri" w:eastAsia="Calibri" w:cs="Calibri" w:asciiTheme="minorAscii" w:hAnsiTheme="minorAscii" w:cstheme="minorAscii"/>
        </w:rPr>
        <w:t>rweit</w:t>
      </w:r>
      <w:r w:rsidRPr="511949D9" w:rsidR="06D95872">
        <w:rPr>
          <w:rFonts w:ascii="Calibri" w:hAnsi="Calibri" w:eastAsia="Calibri" w:cs="Calibri" w:asciiTheme="minorAscii" w:hAnsiTheme="minorAscii" w:cstheme="minorAscii"/>
        </w:rPr>
        <w:t>e</w:t>
      </w:r>
      <w:r w:rsidRPr="511949D9" w:rsidR="06D95872">
        <w:rPr>
          <w:rFonts w:ascii="Calibri" w:hAnsi="Calibri" w:eastAsia="Calibri" w:cs="Calibri" w:asciiTheme="minorAscii" w:hAnsiTheme="minorAscii" w:cstheme="minorAscii"/>
        </w:rPr>
        <w:t>r</w:t>
      </w:r>
      <w:r w:rsidRPr="511949D9" w:rsidR="06D95872">
        <w:rPr>
          <w:rFonts w:ascii="Calibri" w:hAnsi="Calibri" w:eastAsia="Calibri" w:cs="Calibri" w:asciiTheme="minorAscii" w:hAnsiTheme="minorAscii" w:cstheme="minorAscii"/>
        </w:rPr>
        <w:t xml:space="preserve">t </w:t>
      </w:r>
      <w:r w:rsidRPr="511949D9" w:rsidR="77351679">
        <w:rPr>
          <w:rFonts w:ascii="Calibri" w:hAnsi="Calibri" w:eastAsia="Calibri" w:cs="Calibri" w:asciiTheme="minorAscii" w:hAnsiTheme="minorAscii" w:cstheme="minorAscii"/>
        </w:rPr>
        <w:t>werden</w:t>
      </w:r>
      <w:r w:rsidRPr="511949D9" w:rsidR="27B809A5">
        <w:rPr>
          <w:rFonts w:ascii="Calibri" w:hAnsi="Calibri" w:eastAsia="Calibri" w:cs="Calibri" w:asciiTheme="minorAscii" w:hAnsiTheme="minorAscii" w:cstheme="minorAscii"/>
        </w:rPr>
        <w:t xml:space="preserve">. </w:t>
      </w:r>
      <w:r w:rsidRPr="511949D9" w:rsidR="13D7FC1D">
        <w:rPr>
          <w:rFonts w:ascii="Calibri" w:hAnsi="Calibri" w:eastAsia="Calibri" w:cs="Calibri" w:asciiTheme="minorAscii" w:hAnsiTheme="minorAscii" w:cstheme="minorAscii"/>
        </w:rPr>
        <w:t>A</w:t>
      </w:r>
      <w:r w:rsidRPr="511949D9" w:rsidR="27B809A5">
        <w:rPr>
          <w:rFonts w:ascii="Calibri" w:hAnsi="Calibri" w:eastAsia="Calibri" w:cs="Calibri" w:asciiTheme="minorAscii" w:hAnsiTheme="minorAscii" w:cstheme="minorAscii"/>
        </w:rPr>
        <w:t>lle E</w:t>
      </w:r>
      <w:r w:rsidRPr="511949D9" w:rsidR="27B809A5">
        <w:rPr>
          <w:rFonts w:ascii="Calibri" w:hAnsi="Calibri" w:eastAsia="Calibri" w:cs="Calibri" w:asciiTheme="minorAscii" w:hAnsiTheme="minorAscii" w:cstheme="minorAscii"/>
        </w:rPr>
        <w:t>n</w:t>
      </w:r>
      <w:r w:rsidRPr="511949D9" w:rsidR="27B809A5">
        <w:rPr>
          <w:rFonts w:ascii="Calibri" w:hAnsi="Calibri" w:eastAsia="Calibri" w:cs="Calibri" w:asciiTheme="minorAscii" w:hAnsiTheme="minorAscii" w:cstheme="minorAscii"/>
        </w:rPr>
        <w:t>er</w:t>
      </w:r>
      <w:r w:rsidRPr="511949D9" w:rsidR="27B809A5">
        <w:rPr>
          <w:rFonts w:ascii="Calibri" w:hAnsi="Calibri" w:eastAsia="Calibri" w:cs="Calibri" w:asciiTheme="minorAscii" w:hAnsiTheme="minorAscii" w:cstheme="minorAscii"/>
        </w:rPr>
        <w:t>g</w:t>
      </w:r>
      <w:r w:rsidRPr="511949D9" w:rsidR="27B809A5">
        <w:rPr>
          <w:rFonts w:ascii="Calibri" w:hAnsi="Calibri" w:eastAsia="Calibri" w:cs="Calibri" w:asciiTheme="minorAscii" w:hAnsiTheme="minorAscii" w:cstheme="minorAscii"/>
        </w:rPr>
        <w:t>i</w:t>
      </w:r>
      <w:r w:rsidRPr="511949D9" w:rsidR="27B809A5">
        <w:rPr>
          <w:rFonts w:ascii="Calibri" w:hAnsi="Calibri" w:eastAsia="Calibri" w:cs="Calibri" w:asciiTheme="minorAscii" w:hAnsiTheme="minorAscii" w:cstheme="minorAscii"/>
        </w:rPr>
        <w:t>e</w:t>
      </w:r>
      <w:r w:rsidRPr="511949D9" w:rsidR="27B809A5">
        <w:rPr>
          <w:rFonts w:ascii="Calibri" w:hAnsi="Calibri" w:eastAsia="Calibri" w:cs="Calibri" w:asciiTheme="minorAscii" w:hAnsiTheme="minorAscii" w:cstheme="minorAscii"/>
        </w:rPr>
        <w:t>p</w:t>
      </w:r>
      <w:r w:rsidRPr="511949D9" w:rsidR="27B809A5">
        <w:rPr>
          <w:rFonts w:ascii="Calibri" w:hAnsi="Calibri" w:eastAsia="Calibri" w:cs="Calibri" w:asciiTheme="minorAscii" w:hAnsiTheme="minorAscii" w:cstheme="minorAscii"/>
        </w:rPr>
        <w:t xml:space="preserve">arks </w:t>
      </w:r>
      <w:r w:rsidRPr="511949D9" w:rsidR="2F6C5C8B">
        <w:rPr>
          <w:rFonts w:ascii="Calibri" w:hAnsi="Calibri" w:eastAsia="Calibri" w:cs="Calibri" w:asciiTheme="minorAscii" w:hAnsiTheme="minorAscii" w:cstheme="minorAscii"/>
        </w:rPr>
        <w:t xml:space="preserve">werden </w:t>
      </w:r>
      <w:r w:rsidRPr="511949D9" w:rsidR="27B809A5">
        <w:rPr>
          <w:rFonts w:ascii="Calibri" w:hAnsi="Calibri" w:eastAsia="Calibri" w:cs="Calibri" w:asciiTheme="minorAscii" w:hAnsiTheme="minorAscii" w:cstheme="minorAscii"/>
        </w:rPr>
        <w:t>d</w:t>
      </w:r>
      <w:r w:rsidRPr="511949D9" w:rsidR="27B809A5">
        <w:rPr>
          <w:rFonts w:ascii="Calibri" w:hAnsi="Calibri" w:eastAsia="Calibri" w:cs="Calibri" w:asciiTheme="minorAscii" w:hAnsiTheme="minorAscii" w:cstheme="minorAscii"/>
        </w:rPr>
        <w:t xml:space="preserve">urch </w:t>
      </w:r>
      <w:r w:rsidRPr="511949D9" w:rsidR="7C9A78F7">
        <w:rPr>
          <w:rFonts w:ascii="Calibri" w:hAnsi="Calibri" w:eastAsia="Calibri" w:cs="Calibri" w:asciiTheme="minorAscii" w:hAnsiTheme="minorAscii" w:cstheme="minorAscii"/>
        </w:rPr>
        <w:t>d</w:t>
      </w:r>
      <w:r w:rsidRPr="511949D9" w:rsidR="27B809A5">
        <w:rPr>
          <w:rFonts w:ascii="Calibri" w:hAnsi="Calibri" w:eastAsia="Calibri" w:cs="Calibri" w:asciiTheme="minorAscii" w:hAnsiTheme="minorAscii" w:cstheme="minorAscii"/>
        </w:rPr>
        <w:t>ie P</w:t>
      </w:r>
      <w:r w:rsidRPr="511949D9" w:rsidR="27B809A5">
        <w:rPr>
          <w:rFonts w:ascii="Calibri" w:hAnsi="Calibri" w:eastAsia="Calibri" w:cs="Calibri" w:asciiTheme="minorAscii" w:hAnsiTheme="minorAscii" w:cstheme="minorAscii"/>
        </w:rPr>
        <w:t>r</w:t>
      </w:r>
      <w:r w:rsidRPr="511949D9" w:rsidR="27B809A5">
        <w:rPr>
          <w:rFonts w:ascii="Calibri" w:hAnsi="Calibri" w:eastAsia="Calibri" w:cs="Calibri" w:asciiTheme="minorAscii" w:hAnsiTheme="minorAscii" w:cstheme="minorAscii"/>
        </w:rPr>
        <w:t>od</w:t>
      </w:r>
      <w:r w:rsidRPr="511949D9" w:rsidR="27B809A5">
        <w:rPr>
          <w:rFonts w:ascii="Calibri" w:hAnsi="Calibri" w:eastAsia="Calibri" w:cs="Calibri" w:asciiTheme="minorAscii" w:hAnsiTheme="minorAscii" w:cstheme="minorAscii"/>
        </w:rPr>
        <w:t>u</w:t>
      </w:r>
      <w:r w:rsidRPr="511949D9" w:rsidR="27B809A5">
        <w:rPr>
          <w:rFonts w:ascii="Calibri" w:hAnsi="Calibri" w:eastAsia="Calibri" w:cs="Calibri" w:asciiTheme="minorAscii" w:hAnsiTheme="minorAscii" w:cstheme="minorAscii"/>
        </w:rPr>
        <w:t>k</w:t>
      </w:r>
      <w:r w:rsidRPr="511949D9" w:rsidR="27B809A5">
        <w:rPr>
          <w:rFonts w:ascii="Calibri" w:hAnsi="Calibri" w:eastAsia="Calibri" w:cs="Calibri" w:asciiTheme="minorAscii" w:hAnsiTheme="minorAscii" w:cstheme="minorAscii"/>
        </w:rPr>
        <w:t>tion</w:t>
      </w:r>
      <w:r w:rsidRPr="511949D9" w:rsidR="27B809A5">
        <w:rPr>
          <w:rFonts w:ascii="Calibri" w:hAnsi="Calibri" w:eastAsia="Calibri" w:cs="Calibri" w:asciiTheme="minorAscii" w:hAnsiTheme="minorAscii" w:cstheme="minorAscii"/>
        </w:rPr>
        <w:t xml:space="preserve"> </w:t>
      </w:r>
      <w:r w:rsidRPr="511949D9" w:rsidR="244A904F">
        <w:rPr>
          <w:rFonts w:ascii="Calibri" w:hAnsi="Calibri" w:eastAsia="Calibri" w:cs="Calibri" w:asciiTheme="minorAscii" w:hAnsiTheme="minorAscii" w:cstheme="minorAscii"/>
        </w:rPr>
        <w:t>von Wasserstoff</w:t>
      </w:r>
      <w:r w:rsidRPr="511949D9" w:rsidR="6C5C4005">
        <w:rPr>
          <w:rFonts w:ascii="Calibri" w:hAnsi="Calibri" w:eastAsia="Calibri" w:cs="Calibri" w:asciiTheme="minorAscii" w:hAnsiTheme="minorAscii" w:cstheme="minorAscii"/>
        </w:rPr>
        <w:t xml:space="preserve"> </w:t>
      </w:r>
      <w:r w:rsidRPr="511949D9" w:rsidR="6C5C4005">
        <w:rPr>
          <w:rFonts w:ascii="Calibri" w:hAnsi="Calibri" w:eastAsia="Calibri" w:cs="Calibri" w:asciiTheme="minorAscii" w:hAnsiTheme="minorAscii" w:cstheme="minorAscii"/>
        </w:rPr>
        <w:t>u</w:t>
      </w:r>
      <w:r w:rsidRPr="511949D9" w:rsidR="6C5C4005">
        <w:rPr>
          <w:rFonts w:ascii="Calibri" w:hAnsi="Calibri" w:eastAsia="Calibri" w:cs="Calibri" w:asciiTheme="minorAscii" w:hAnsiTheme="minorAscii" w:cstheme="minorAscii"/>
        </w:rPr>
        <w:t xml:space="preserve">nd </w:t>
      </w:r>
      <w:r w:rsidRPr="511949D9" w:rsidR="62AED18B">
        <w:rPr>
          <w:rFonts w:ascii="Calibri" w:hAnsi="Calibri" w:eastAsia="Calibri" w:cs="Calibri" w:asciiTheme="minorAscii" w:hAnsiTheme="minorAscii" w:cstheme="minorAscii"/>
        </w:rPr>
        <w:t xml:space="preserve">/ oder </w:t>
      </w:r>
      <w:r w:rsidRPr="511949D9" w:rsidR="6921D846">
        <w:rPr>
          <w:rFonts w:ascii="Calibri" w:hAnsi="Calibri" w:eastAsia="Calibri" w:cs="Calibri" w:asciiTheme="minorAscii" w:hAnsiTheme="minorAscii" w:cstheme="minorAscii"/>
        </w:rPr>
        <w:t xml:space="preserve">dem Einsatz </w:t>
      </w:r>
      <w:r w:rsidRPr="511949D9" w:rsidR="6C5C4005">
        <w:rPr>
          <w:rFonts w:ascii="Calibri" w:hAnsi="Calibri" w:eastAsia="Calibri" w:cs="Calibri" w:asciiTheme="minorAscii" w:hAnsiTheme="minorAscii" w:cstheme="minorAscii"/>
        </w:rPr>
        <w:t>große</w:t>
      </w:r>
      <w:r w:rsidRPr="511949D9" w:rsidR="1348A5C6">
        <w:rPr>
          <w:rFonts w:ascii="Calibri" w:hAnsi="Calibri" w:eastAsia="Calibri" w:cs="Calibri" w:asciiTheme="minorAscii" w:hAnsiTheme="minorAscii" w:cstheme="minorAscii"/>
        </w:rPr>
        <w:t>r</w:t>
      </w:r>
      <w:r w:rsidRPr="511949D9" w:rsidR="6C5C4005">
        <w:rPr>
          <w:rFonts w:ascii="Calibri" w:hAnsi="Calibri" w:eastAsia="Calibri" w:cs="Calibri" w:asciiTheme="minorAscii" w:hAnsiTheme="minorAscii" w:cstheme="minorAscii"/>
        </w:rPr>
        <w:t xml:space="preserve"> Batteriespeicher</w:t>
      </w:r>
      <w:r w:rsidRPr="511949D9" w:rsidR="244A904F">
        <w:rPr>
          <w:rFonts w:ascii="Calibri" w:hAnsi="Calibri" w:eastAsia="Calibri" w:cs="Calibri" w:asciiTheme="minorAscii" w:hAnsiTheme="minorAscii" w:cstheme="minorAscii"/>
        </w:rPr>
        <w:t xml:space="preserve"> in die Lage </w:t>
      </w:r>
      <w:r w:rsidRPr="511949D9" w:rsidR="443D467D">
        <w:rPr>
          <w:rFonts w:ascii="Calibri" w:hAnsi="Calibri" w:eastAsia="Calibri" w:cs="Calibri" w:asciiTheme="minorAscii" w:hAnsiTheme="minorAscii" w:cstheme="minorAscii"/>
        </w:rPr>
        <w:t xml:space="preserve">versetzt, Energie dauerhaft zu speichern und der </w:t>
      </w:r>
      <w:proofErr w:type="spellStart"/>
      <w:r w:rsidRPr="511949D9" w:rsidR="443D467D">
        <w:rPr>
          <w:rFonts w:ascii="Calibri" w:hAnsi="Calibri" w:eastAsia="Calibri" w:cs="Calibri" w:asciiTheme="minorAscii" w:hAnsiTheme="minorAscii" w:cstheme="minorAscii"/>
        </w:rPr>
        <w:t>Sektorkopplun</w:t>
      </w:r>
      <w:r w:rsidRPr="511949D9" w:rsidR="7DCEA830">
        <w:rPr>
          <w:rFonts w:ascii="Calibri" w:hAnsi="Calibri" w:eastAsia="Calibri" w:cs="Calibri" w:asciiTheme="minorAscii" w:hAnsiTheme="minorAscii" w:cstheme="minorAscii"/>
        </w:rPr>
        <w:t>g</w:t>
      </w:r>
      <w:proofErr w:type="spellEnd"/>
      <w:r w:rsidRPr="511949D9" w:rsidR="443D467D">
        <w:rPr>
          <w:rFonts w:ascii="Calibri" w:hAnsi="Calibri" w:eastAsia="Calibri" w:cs="Calibri" w:asciiTheme="minorAscii" w:hAnsiTheme="minorAscii" w:cstheme="minorAscii"/>
        </w:rPr>
        <w:t xml:space="preserve"> zur Ver</w:t>
      </w:r>
      <w:r w:rsidRPr="511949D9" w:rsidR="1062F485">
        <w:rPr>
          <w:rFonts w:ascii="Calibri" w:hAnsi="Calibri" w:eastAsia="Calibri" w:cs="Calibri" w:asciiTheme="minorAscii" w:hAnsiTheme="minorAscii" w:cstheme="minorAscii"/>
        </w:rPr>
        <w:t>f</w:t>
      </w:r>
      <w:r w:rsidRPr="511949D9" w:rsidR="443D467D">
        <w:rPr>
          <w:rFonts w:ascii="Calibri" w:hAnsi="Calibri" w:eastAsia="Calibri" w:cs="Calibri" w:asciiTheme="minorAscii" w:hAnsiTheme="minorAscii" w:cstheme="minorAscii"/>
        </w:rPr>
        <w:t xml:space="preserve">ügung zu stellen. </w:t>
      </w:r>
      <w:r w:rsidRPr="511949D9" w:rsidR="78210889">
        <w:rPr>
          <w:rFonts w:ascii="Calibri" w:hAnsi="Calibri" w:eastAsia="Calibri" w:cs="Calibri" w:asciiTheme="minorAscii" w:hAnsiTheme="minorAscii" w:cstheme="minorAscii"/>
        </w:rPr>
        <w:t>Die Vernetzung er</w:t>
      </w:r>
      <w:r w:rsidRPr="511949D9" w:rsidR="78210889">
        <w:rPr>
          <w:rFonts w:ascii="Calibri" w:hAnsi="Calibri" w:eastAsia="Calibri" w:cs="Calibri" w:asciiTheme="minorAscii" w:hAnsiTheme="minorAscii" w:cstheme="minorAscii"/>
        </w:rPr>
        <w:t>f</w:t>
      </w:r>
      <w:r w:rsidRPr="511949D9" w:rsidR="78210889">
        <w:rPr>
          <w:rFonts w:ascii="Calibri" w:hAnsi="Calibri" w:eastAsia="Calibri" w:cs="Calibri" w:asciiTheme="minorAscii" w:hAnsiTheme="minorAscii" w:cstheme="minorAscii"/>
        </w:rPr>
        <w:t>olg</w:t>
      </w:r>
      <w:r w:rsidRPr="511949D9" w:rsidR="78210889">
        <w:rPr>
          <w:rFonts w:ascii="Calibri" w:hAnsi="Calibri" w:eastAsia="Calibri" w:cs="Calibri" w:asciiTheme="minorAscii" w:hAnsiTheme="minorAscii" w:cstheme="minorAscii"/>
        </w:rPr>
        <w:t>t</w:t>
      </w:r>
      <w:r w:rsidRPr="511949D9" w:rsidR="57737B22">
        <w:rPr>
          <w:rFonts w:ascii="Calibri" w:hAnsi="Calibri" w:eastAsia="Calibri" w:cs="Calibri" w:asciiTheme="minorAscii" w:hAnsiTheme="minorAscii" w:cstheme="minorAscii"/>
        </w:rPr>
        <w:t xml:space="preserve"> </w:t>
      </w:r>
      <w:r w:rsidRPr="511949D9" w:rsidR="78210889">
        <w:rPr>
          <w:rFonts w:ascii="Calibri" w:hAnsi="Calibri" w:eastAsia="Calibri" w:cs="Calibri" w:asciiTheme="minorAscii" w:hAnsiTheme="minorAscii" w:cstheme="minorAscii"/>
        </w:rPr>
        <w:t xml:space="preserve">mit </w:t>
      </w:r>
      <w:r w:rsidRPr="511949D9" w:rsidR="78210889">
        <w:rPr>
          <w:rFonts w:ascii="Calibri" w:hAnsi="Calibri" w:eastAsia="Calibri" w:cs="Calibri" w:asciiTheme="minorAscii" w:hAnsiTheme="minorAscii" w:cstheme="minorAscii"/>
        </w:rPr>
        <w:t>H</w:t>
      </w:r>
      <w:r w:rsidRPr="511949D9" w:rsidR="78210889">
        <w:rPr>
          <w:rFonts w:ascii="Calibri" w:hAnsi="Calibri" w:eastAsia="Calibri" w:cs="Calibri" w:asciiTheme="minorAscii" w:hAnsiTheme="minorAscii" w:cstheme="minorAscii"/>
        </w:rPr>
        <w:t>il</w:t>
      </w:r>
      <w:r w:rsidRPr="511949D9" w:rsidR="78210889">
        <w:rPr>
          <w:rFonts w:ascii="Calibri" w:hAnsi="Calibri" w:eastAsia="Calibri" w:cs="Calibri" w:asciiTheme="minorAscii" w:hAnsiTheme="minorAscii" w:cstheme="minorAscii"/>
        </w:rPr>
        <w:t xml:space="preserve">fe </w:t>
      </w:r>
      <w:r w:rsidRPr="511949D9" w:rsidR="329F93EC">
        <w:rPr>
          <w:rFonts w:ascii="Calibri" w:hAnsi="Calibri" w:eastAsia="Calibri" w:cs="Calibri" w:asciiTheme="minorAscii" w:hAnsiTheme="minorAscii" w:cstheme="minorAscii"/>
        </w:rPr>
        <w:t xml:space="preserve">moderner </w:t>
      </w:r>
      <w:r w:rsidRPr="511949D9" w:rsidR="7C1BE33A">
        <w:rPr>
          <w:rFonts w:ascii="Calibri" w:hAnsi="Calibri" w:eastAsia="Calibri" w:cs="Calibri" w:asciiTheme="minorAscii" w:hAnsiTheme="minorAscii" w:cstheme="minorAscii"/>
        </w:rPr>
        <w:t xml:space="preserve">Dateninfrastruktur </w:t>
      </w:r>
      <w:r w:rsidRPr="511949D9" w:rsidR="329F93EC">
        <w:rPr>
          <w:rFonts w:ascii="Calibri" w:hAnsi="Calibri" w:eastAsia="Calibri" w:cs="Calibri" w:asciiTheme="minorAscii" w:hAnsiTheme="minorAscii" w:cstheme="minorAscii"/>
        </w:rPr>
        <w:t>(</w:t>
      </w:r>
      <w:r w:rsidRPr="511949D9" w:rsidR="329F93EC">
        <w:rPr>
          <w:rFonts w:ascii="Calibri" w:hAnsi="Calibri" w:eastAsia="Calibri" w:cs="Calibri" w:asciiTheme="minorAscii" w:hAnsiTheme="minorAscii" w:cstheme="minorAscii"/>
        </w:rPr>
        <w:t>G</w:t>
      </w:r>
      <w:r w:rsidRPr="511949D9" w:rsidR="329F93EC">
        <w:rPr>
          <w:rFonts w:ascii="Calibri" w:hAnsi="Calibri" w:eastAsia="Calibri" w:cs="Calibri" w:asciiTheme="minorAscii" w:hAnsiTheme="minorAscii" w:cstheme="minorAscii"/>
        </w:rPr>
        <w:t>l</w:t>
      </w:r>
      <w:r w:rsidRPr="511949D9" w:rsidR="329F93EC">
        <w:rPr>
          <w:rFonts w:ascii="Calibri" w:hAnsi="Calibri" w:eastAsia="Calibri" w:cs="Calibri" w:asciiTheme="minorAscii" w:hAnsiTheme="minorAscii" w:cstheme="minorAscii"/>
        </w:rPr>
        <w:t>asfaser</w:t>
      </w:r>
      <w:r w:rsidRPr="511949D9" w:rsidR="329F93EC">
        <w:rPr>
          <w:rFonts w:ascii="Calibri" w:hAnsi="Calibri" w:eastAsia="Calibri" w:cs="Calibri" w:asciiTheme="minorAscii" w:hAnsiTheme="minorAscii" w:cstheme="minorAscii"/>
        </w:rPr>
        <w:t>)</w:t>
      </w:r>
      <w:r w:rsidRPr="511949D9" w:rsidR="329F93EC">
        <w:rPr>
          <w:rFonts w:ascii="Calibri" w:hAnsi="Calibri" w:eastAsia="Calibri" w:cs="Calibri" w:asciiTheme="minorAscii" w:hAnsiTheme="minorAscii" w:cstheme="minorAscii"/>
        </w:rPr>
        <w:t xml:space="preserve"> </w:t>
      </w:r>
      <w:r w:rsidRPr="511949D9" w:rsidR="329F93EC">
        <w:rPr>
          <w:rFonts w:ascii="Calibri" w:hAnsi="Calibri" w:eastAsia="Calibri" w:cs="Calibri" w:asciiTheme="minorAscii" w:hAnsiTheme="minorAscii" w:cstheme="minorAscii"/>
        </w:rPr>
        <w:t>und bestehende</w:t>
      </w:r>
      <w:r w:rsidRPr="511949D9" w:rsidR="0732C14A">
        <w:rPr>
          <w:rFonts w:ascii="Calibri" w:hAnsi="Calibri" w:eastAsia="Calibri" w:cs="Calibri" w:asciiTheme="minorAscii" w:hAnsiTheme="minorAscii" w:cstheme="minorAscii"/>
        </w:rPr>
        <w:t>n</w:t>
      </w:r>
      <w:r w:rsidRPr="511949D9" w:rsidR="329F93EC">
        <w:rPr>
          <w:rFonts w:ascii="Calibri" w:hAnsi="Calibri" w:eastAsia="Calibri" w:cs="Calibri" w:asciiTheme="minorAscii" w:hAnsiTheme="minorAscii" w:cstheme="minorAscii"/>
        </w:rPr>
        <w:t xml:space="preserve"> Energiestrukturen (</w:t>
      </w:r>
      <w:r w:rsidRPr="511949D9" w:rsidR="0CAD1E2D">
        <w:rPr>
          <w:rFonts w:ascii="Calibri" w:hAnsi="Calibri" w:eastAsia="Calibri" w:cs="Calibri" w:asciiTheme="minorAscii" w:hAnsiTheme="minorAscii" w:cstheme="minorAscii"/>
        </w:rPr>
        <w:t>Fernwärme und Strom)</w:t>
      </w:r>
      <w:r w:rsidRPr="511949D9" w:rsidR="0CAD1E2D">
        <w:rPr>
          <w:rFonts w:ascii="Calibri" w:hAnsi="Calibri" w:eastAsia="Calibri" w:cs="Calibri" w:asciiTheme="minorAscii" w:hAnsiTheme="minorAscii" w:cstheme="minorAscii"/>
        </w:rPr>
        <w:t xml:space="preserve">. Im Fokus der Anwendung steht </w:t>
      </w:r>
      <w:r w:rsidRPr="511949D9" w:rsidR="0CAD1E2D">
        <w:rPr>
          <w:rFonts w:ascii="Calibri" w:hAnsi="Calibri" w:eastAsia="Calibri" w:cs="Calibri" w:asciiTheme="minorAscii" w:hAnsiTheme="minorAscii" w:cstheme="minorAscii"/>
        </w:rPr>
        <w:t>die</w:t>
      </w:r>
      <w:r w:rsidRPr="511949D9" w:rsidR="5C6A14F6">
        <w:rPr>
          <w:rFonts w:ascii="Calibri" w:hAnsi="Calibri" w:eastAsia="Calibri" w:cs="Calibri" w:asciiTheme="minorAscii" w:hAnsiTheme="minorAscii" w:cstheme="minorAscii"/>
        </w:rPr>
        <w:t xml:space="preserve"> </w:t>
      </w:r>
      <w:r w:rsidRPr="511949D9" w:rsidR="6B61E666">
        <w:rPr>
          <w:rFonts w:ascii="Calibri" w:hAnsi="Calibri" w:eastAsia="Calibri" w:cs="Calibri" w:asciiTheme="minorAscii" w:hAnsiTheme="minorAscii" w:cstheme="minorAscii"/>
        </w:rPr>
        <w:t xml:space="preserve">Kommunikation </w:t>
      </w:r>
      <w:r w:rsidRPr="511949D9" w:rsidR="4485839B">
        <w:rPr>
          <w:rFonts w:ascii="Calibri" w:hAnsi="Calibri" w:eastAsia="Calibri" w:cs="Calibri" w:asciiTheme="minorAscii" w:hAnsiTheme="minorAscii" w:cstheme="minorAscii"/>
        </w:rPr>
        <w:t xml:space="preserve">durch </w:t>
      </w:r>
      <w:r w:rsidRPr="511949D9" w:rsidR="5C6A14F6">
        <w:rPr>
          <w:rFonts w:ascii="Calibri" w:hAnsi="Calibri" w:eastAsia="Calibri" w:cs="Calibri" w:asciiTheme="minorAscii" w:hAnsiTheme="minorAscii" w:cstheme="minorAscii"/>
        </w:rPr>
        <w:t>Blockchain</w:t>
      </w:r>
      <w:r w:rsidRPr="511949D9" w:rsidR="5C6A14F6">
        <w:rPr>
          <w:rFonts w:ascii="Calibri" w:hAnsi="Calibri" w:eastAsia="Calibri" w:cs="Calibri" w:asciiTheme="minorAscii" w:hAnsiTheme="minorAscii" w:cstheme="minorAscii"/>
        </w:rPr>
        <w:t xml:space="preserve"> </w:t>
      </w:r>
      <w:r w:rsidRPr="511949D9" w:rsidR="33DC18B4">
        <w:rPr>
          <w:rFonts w:ascii="Calibri" w:hAnsi="Calibri" w:eastAsia="Calibri" w:cs="Calibri" w:asciiTheme="minorAscii" w:hAnsiTheme="minorAscii" w:cstheme="minorAscii"/>
        </w:rPr>
        <w:t>Anwendungen</w:t>
      </w:r>
      <w:r w:rsidRPr="511949D9" w:rsidR="7812CF6F">
        <w:rPr>
          <w:rFonts w:ascii="Calibri" w:hAnsi="Calibri" w:eastAsia="Calibri" w:cs="Calibri" w:asciiTheme="minorAscii" w:hAnsiTheme="minorAscii" w:cstheme="minorAscii"/>
        </w:rPr>
        <w:t>,</w:t>
      </w:r>
      <w:r w:rsidRPr="511949D9" w:rsidR="5C6A14F6">
        <w:rPr>
          <w:rFonts w:ascii="Calibri" w:hAnsi="Calibri" w:eastAsia="Calibri" w:cs="Calibri" w:asciiTheme="minorAscii" w:hAnsiTheme="minorAscii" w:cstheme="minorAscii"/>
        </w:rPr>
        <w:t xml:space="preserve"> sowie </w:t>
      </w:r>
      <w:r w:rsidRPr="511949D9" w:rsidR="5C6A14F6">
        <w:rPr>
          <w:rFonts w:ascii="Calibri" w:hAnsi="Calibri" w:eastAsia="Calibri" w:cs="Calibri" w:asciiTheme="minorAscii" w:hAnsiTheme="minorAscii" w:cstheme="minorAscii"/>
        </w:rPr>
        <w:t xml:space="preserve">die </w:t>
      </w:r>
      <w:r w:rsidRPr="511949D9" w:rsidR="0CAD1E2D">
        <w:rPr>
          <w:rFonts w:ascii="Calibri" w:hAnsi="Calibri" w:eastAsia="Calibri" w:cs="Calibri" w:asciiTheme="minorAscii" w:hAnsiTheme="minorAscii" w:cstheme="minorAscii"/>
        </w:rPr>
        <w:t>auf</w:t>
      </w:r>
      <w:r w:rsidRPr="511949D9" w:rsidR="0CAD1E2D">
        <w:rPr>
          <w:rFonts w:ascii="Calibri" w:hAnsi="Calibri" w:eastAsia="Calibri" w:cs="Calibri" w:asciiTheme="minorAscii" w:hAnsiTheme="minorAscii" w:cstheme="minorAscii"/>
        </w:rPr>
        <w:t xml:space="preserve"> maschinellem Lernen und </w:t>
      </w:r>
      <w:r w:rsidRPr="511949D9" w:rsidR="0CAD1E2D">
        <w:rPr>
          <w:rFonts w:ascii="Calibri" w:hAnsi="Calibri" w:eastAsia="Calibri" w:cs="Calibri" w:asciiTheme="minorAscii" w:hAnsiTheme="minorAscii" w:cstheme="minorAscii"/>
        </w:rPr>
        <w:t>künstlicher</w:t>
      </w:r>
      <w:r w:rsidRPr="511949D9" w:rsidR="0CAD1E2D">
        <w:rPr>
          <w:rFonts w:ascii="Calibri" w:hAnsi="Calibri" w:eastAsia="Calibri" w:cs="Calibri" w:asciiTheme="minorAscii" w:hAnsiTheme="minorAscii" w:cstheme="minorAscii"/>
        </w:rPr>
        <w:t xml:space="preserve"> Intelligenz basierende </w:t>
      </w:r>
      <w:r w:rsidRPr="511949D9" w:rsidR="0CAD1E2D">
        <w:rPr>
          <w:rFonts w:ascii="Calibri" w:hAnsi="Calibri" w:eastAsia="Calibri" w:cs="Calibri" w:asciiTheme="minorAscii" w:hAnsiTheme="minorAscii" w:cstheme="minorAscii"/>
        </w:rPr>
        <w:t>Verteilung</w:t>
      </w:r>
      <w:r w:rsidRPr="511949D9" w:rsidR="0CAD1E2D">
        <w:rPr>
          <w:rFonts w:ascii="Calibri" w:hAnsi="Calibri" w:eastAsia="Calibri" w:cs="Calibri" w:asciiTheme="minorAscii" w:hAnsiTheme="minorAscii" w:cstheme="minorAscii"/>
        </w:rPr>
        <w:t xml:space="preserve"> der Energie. </w:t>
      </w:r>
      <w:r w:rsidRPr="511949D9" w:rsidR="444DF110">
        <w:rPr>
          <w:rFonts w:ascii="Calibri" w:hAnsi="Calibri" w:eastAsia="Calibri" w:cs="Calibri" w:asciiTheme="minorAscii" w:hAnsiTheme="minorAscii" w:cstheme="minorAscii"/>
        </w:rPr>
        <w:t>Die Region hat hier</w:t>
      </w:r>
      <w:r w:rsidRPr="511949D9" w:rsidR="49FCA771">
        <w:rPr>
          <w:rFonts w:ascii="Calibri" w:hAnsi="Calibri" w:eastAsia="Calibri" w:cs="Calibri" w:asciiTheme="minorAscii" w:hAnsiTheme="minorAscii" w:cstheme="minorAscii"/>
        </w:rPr>
        <w:t xml:space="preserve">, </w:t>
      </w:r>
      <w:r w:rsidRPr="511949D9" w:rsidR="444DF110">
        <w:rPr>
          <w:rFonts w:ascii="Calibri" w:hAnsi="Calibri" w:eastAsia="Calibri" w:cs="Calibri" w:asciiTheme="minorAscii" w:hAnsiTheme="minorAscii" w:cstheme="minorAscii"/>
        </w:rPr>
        <w:t>durch die nicht gelöste Fernwärmeversorgung und das Vorhandensein von erneuerbaren Energien</w:t>
      </w:r>
      <w:r w:rsidRPr="511949D9" w:rsidR="6BEF94DF">
        <w:rPr>
          <w:rFonts w:ascii="Calibri" w:hAnsi="Calibri" w:eastAsia="Calibri" w:cs="Calibri" w:asciiTheme="minorAscii" w:hAnsiTheme="minorAscii" w:cstheme="minorAscii"/>
        </w:rPr>
        <w:t>,</w:t>
      </w:r>
      <w:r w:rsidRPr="511949D9" w:rsidR="099F4430">
        <w:rPr>
          <w:rFonts w:ascii="Calibri" w:hAnsi="Calibri" w:eastAsia="Calibri" w:cs="Calibri" w:asciiTheme="minorAscii" w:hAnsiTheme="minorAscii" w:cstheme="minorAscii"/>
        </w:rPr>
        <w:t xml:space="preserve"> </w:t>
      </w:r>
      <w:r w:rsidRPr="511949D9" w:rsidR="444DF110">
        <w:rPr>
          <w:rFonts w:ascii="Calibri" w:hAnsi="Calibri" w:eastAsia="Calibri" w:cs="Calibri" w:asciiTheme="minorAscii" w:hAnsiTheme="minorAscii" w:cstheme="minorAscii"/>
        </w:rPr>
        <w:t xml:space="preserve">gute </w:t>
      </w:r>
      <w:r w:rsidRPr="511949D9" w:rsidR="7FC2509F">
        <w:rPr>
          <w:rFonts w:ascii="Calibri" w:hAnsi="Calibri" w:eastAsia="Calibri" w:cs="Calibri" w:asciiTheme="minorAscii" w:hAnsiTheme="minorAscii" w:cstheme="minorAscii"/>
        </w:rPr>
        <w:t>Voraussetzungen</w:t>
      </w:r>
      <w:r w:rsidRPr="511949D9" w:rsidR="444DF110">
        <w:rPr>
          <w:rFonts w:ascii="Calibri" w:hAnsi="Calibri" w:eastAsia="Calibri" w:cs="Calibri" w:asciiTheme="minorAscii" w:hAnsiTheme="minorAscii" w:cstheme="minorAscii"/>
        </w:rPr>
        <w:t xml:space="preserve"> und </w:t>
      </w:r>
      <w:r w:rsidRPr="511949D9" w:rsidR="4AB458FF">
        <w:rPr>
          <w:rFonts w:ascii="Calibri" w:hAnsi="Calibri" w:eastAsia="Calibri" w:cs="Calibri" w:asciiTheme="minorAscii" w:hAnsiTheme="minorAscii" w:cstheme="minorAscii"/>
        </w:rPr>
        <w:t xml:space="preserve">den </w:t>
      </w:r>
      <w:r w:rsidRPr="511949D9" w:rsidR="444DF110">
        <w:rPr>
          <w:rFonts w:ascii="Calibri" w:hAnsi="Calibri" w:eastAsia="Calibri" w:cs="Calibri" w:asciiTheme="minorAscii" w:hAnsiTheme="minorAscii" w:cstheme="minorAscii"/>
        </w:rPr>
        <w:t xml:space="preserve">dringenden Lösungsbedarf für derartige </w:t>
      </w:r>
      <w:r w:rsidRPr="511949D9" w:rsidR="5D111EE3">
        <w:rPr>
          <w:rFonts w:ascii="Calibri" w:hAnsi="Calibri" w:eastAsia="Calibri" w:cs="Calibri" w:asciiTheme="minorAscii" w:hAnsiTheme="minorAscii" w:cstheme="minorAscii"/>
        </w:rPr>
        <w:t>S</w:t>
      </w:r>
      <w:r w:rsidRPr="511949D9" w:rsidR="5D111EE3">
        <w:rPr>
          <w:rFonts w:ascii="Calibri" w:hAnsi="Calibri" w:eastAsia="Calibri" w:cs="Calibri" w:asciiTheme="minorAscii" w:hAnsiTheme="minorAscii" w:cstheme="minorAscii"/>
        </w:rPr>
        <w:t>z</w:t>
      </w:r>
      <w:r w:rsidRPr="511949D9" w:rsidR="5D111EE3">
        <w:rPr>
          <w:rFonts w:ascii="Calibri" w:hAnsi="Calibri" w:eastAsia="Calibri" w:cs="Calibri" w:asciiTheme="minorAscii" w:hAnsiTheme="minorAscii" w:cstheme="minorAscii"/>
        </w:rPr>
        <w:t>e</w:t>
      </w:r>
      <w:r w:rsidRPr="511949D9" w:rsidR="5D111EE3">
        <w:rPr>
          <w:rFonts w:ascii="Calibri" w:hAnsi="Calibri" w:eastAsia="Calibri" w:cs="Calibri" w:asciiTheme="minorAscii" w:hAnsiTheme="minorAscii" w:cstheme="minorAscii"/>
        </w:rPr>
        <w:t>na</w:t>
      </w:r>
      <w:r w:rsidRPr="511949D9" w:rsidR="5D111EE3">
        <w:rPr>
          <w:rFonts w:ascii="Calibri" w:hAnsi="Calibri" w:eastAsia="Calibri" w:cs="Calibri" w:asciiTheme="minorAscii" w:hAnsiTheme="minorAscii" w:cstheme="minorAscii"/>
        </w:rPr>
        <w:t>r</w:t>
      </w:r>
      <w:r w:rsidRPr="511949D9" w:rsidR="5D111EE3">
        <w:rPr>
          <w:rFonts w:ascii="Calibri" w:hAnsi="Calibri" w:eastAsia="Calibri" w:cs="Calibri" w:asciiTheme="minorAscii" w:hAnsiTheme="minorAscii" w:cstheme="minorAscii"/>
        </w:rPr>
        <w:t>ien</w:t>
      </w:r>
      <w:r w:rsidRPr="511949D9" w:rsidR="5D111EE3">
        <w:rPr>
          <w:rFonts w:ascii="Calibri" w:hAnsi="Calibri" w:eastAsia="Calibri" w:cs="Calibri" w:asciiTheme="minorAscii" w:hAnsiTheme="minorAscii" w:cstheme="minorAscii"/>
        </w:rPr>
        <w:t>.</w:t>
      </w:r>
      <w:r w:rsidRPr="511949D9" w:rsidR="5D111EE3">
        <w:rPr>
          <w:rFonts w:ascii="Calibri" w:hAnsi="Calibri" w:eastAsia="Calibri" w:cs="Calibri" w:asciiTheme="minorAscii" w:hAnsiTheme="minorAscii" w:cstheme="minorAscii"/>
        </w:rPr>
        <w:t xml:space="preserve"> </w:t>
      </w:r>
      <w:r w:rsidRPr="511949D9" w:rsidR="21559A9C">
        <w:rPr>
          <w:rFonts w:ascii="Calibri" w:hAnsi="Calibri" w:eastAsia="Calibri" w:cs="Calibri" w:asciiTheme="minorAscii" w:hAnsiTheme="minorAscii" w:cstheme="minorAscii"/>
        </w:rPr>
        <w:t>Nach erfolgreicher Errichtung der</w:t>
      </w:r>
      <w:r w:rsidRPr="511949D9" w:rsidR="488ADA68">
        <w:rPr>
          <w:rFonts w:ascii="Calibri" w:hAnsi="Calibri" w:eastAsia="Calibri" w:cs="Calibri" w:asciiTheme="minorAscii" w:hAnsiTheme="minorAscii" w:cstheme="minorAscii"/>
        </w:rPr>
        <w:t xml:space="preserve"> in den Alltag integrierten </w:t>
      </w:r>
      <w:r w:rsidRPr="511949D9" w:rsidR="488ADA68">
        <w:rPr>
          <w:rFonts w:ascii="Calibri" w:hAnsi="Calibri" w:eastAsia="Calibri" w:cs="Calibri" w:asciiTheme="minorAscii" w:hAnsiTheme="minorAscii" w:cstheme="minorAscii"/>
        </w:rPr>
        <w:t>E</w:t>
      </w:r>
      <w:r w:rsidRPr="511949D9" w:rsidR="177A23CA">
        <w:rPr>
          <w:rFonts w:ascii="Calibri" w:hAnsi="Calibri" w:eastAsia="Calibri" w:cs="Calibri" w:asciiTheme="minorAscii" w:hAnsiTheme="minorAscii" w:cstheme="minorAscii"/>
        </w:rPr>
        <w:t>nergiepa</w:t>
      </w:r>
      <w:r w:rsidRPr="511949D9" w:rsidR="488ADA68">
        <w:rPr>
          <w:rFonts w:ascii="Calibri" w:hAnsi="Calibri" w:eastAsia="Calibri" w:cs="Calibri" w:asciiTheme="minorAscii" w:hAnsiTheme="minorAscii" w:cstheme="minorAscii"/>
        </w:rPr>
        <w:t>rks</w:t>
      </w:r>
      <w:r w:rsidRPr="511949D9" w:rsidR="488ADA68">
        <w:rPr>
          <w:rFonts w:ascii="Calibri" w:hAnsi="Calibri" w:eastAsia="Calibri" w:cs="Calibri" w:asciiTheme="minorAscii" w:hAnsiTheme="minorAscii" w:cstheme="minorAscii"/>
        </w:rPr>
        <w:t>, soll die Technologi</w:t>
      </w:r>
      <w:r w:rsidRPr="511949D9" w:rsidR="488ADA68">
        <w:rPr>
          <w:rFonts w:ascii="Calibri" w:hAnsi="Calibri" w:eastAsia="Calibri" w:cs="Calibri" w:asciiTheme="minorAscii" w:hAnsiTheme="minorAscii" w:cstheme="minorAscii"/>
        </w:rPr>
        <w:t xml:space="preserve">e lokal skaliert werden bzw. </w:t>
      </w:r>
      <w:r w:rsidRPr="511949D9" w:rsidR="3F577EDE">
        <w:rPr>
          <w:rFonts w:ascii="Calibri" w:hAnsi="Calibri" w:eastAsia="Calibri" w:cs="Calibri" w:asciiTheme="minorAscii" w:hAnsiTheme="minorAscii" w:cstheme="minorAscii"/>
        </w:rPr>
        <w:t>d</w:t>
      </w:r>
      <w:r w:rsidRPr="511949D9" w:rsidR="488ADA68">
        <w:rPr>
          <w:rFonts w:ascii="Calibri" w:hAnsi="Calibri" w:eastAsia="Calibri" w:cs="Calibri" w:asciiTheme="minorAscii" w:hAnsiTheme="minorAscii" w:cstheme="minorAscii"/>
        </w:rPr>
        <w:t>urch die b</w:t>
      </w:r>
      <w:r w:rsidRPr="511949D9" w:rsidR="488ADA68">
        <w:rPr>
          <w:rFonts w:ascii="Calibri" w:hAnsi="Calibri" w:eastAsia="Calibri" w:cs="Calibri" w:asciiTheme="minorAscii" w:hAnsiTheme="minorAscii" w:cstheme="minorAscii"/>
        </w:rPr>
        <w:t>eteiligten Unternehmen in andere Regio</w:t>
      </w:r>
      <w:r w:rsidRPr="511949D9" w:rsidR="488ADA68">
        <w:rPr>
          <w:rFonts w:ascii="Calibri" w:hAnsi="Calibri" w:eastAsia="Calibri" w:cs="Calibri" w:asciiTheme="minorAscii" w:hAnsiTheme="minorAscii" w:cstheme="minorAscii"/>
        </w:rPr>
        <w:t>n</w:t>
      </w:r>
      <w:r w:rsidRPr="511949D9" w:rsidR="488ADA68">
        <w:rPr>
          <w:rFonts w:ascii="Calibri" w:hAnsi="Calibri" w:eastAsia="Calibri" w:cs="Calibri" w:asciiTheme="minorAscii" w:hAnsiTheme="minorAscii" w:cstheme="minorAscii"/>
        </w:rPr>
        <w:t>e</w:t>
      </w:r>
      <w:r w:rsidRPr="511949D9" w:rsidR="488ADA68">
        <w:rPr>
          <w:rFonts w:ascii="Calibri" w:hAnsi="Calibri" w:eastAsia="Calibri" w:cs="Calibri" w:asciiTheme="minorAscii" w:hAnsiTheme="minorAscii" w:cstheme="minorAscii"/>
        </w:rPr>
        <w:t xml:space="preserve">n Europas </w:t>
      </w:r>
      <w:r w:rsidRPr="511949D9" w:rsidR="1D2159D9">
        <w:rPr>
          <w:rFonts w:ascii="Calibri" w:hAnsi="Calibri" w:eastAsia="Calibri" w:cs="Calibri" w:asciiTheme="minorAscii" w:hAnsiTheme="minorAscii" w:cstheme="minorAscii"/>
        </w:rPr>
        <w:t xml:space="preserve">exportiert werden. Somit kommt es zu lokalen Leuchttürmen und </w:t>
      </w:r>
      <w:r w:rsidRPr="511949D9" w:rsidR="1D2159D9">
        <w:rPr>
          <w:rFonts w:ascii="Calibri" w:hAnsi="Calibri" w:eastAsia="Calibri" w:cs="Calibri" w:asciiTheme="minorAscii" w:hAnsiTheme="minorAscii" w:cstheme="minorAscii"/>
        </w:rPr>
        <w:t>transformierten</w:t>
      </w:r>
      <w:r w:rsidRPr="511949D9" w:rsidR="1D2159D9">
        <w:rPr>
          <w:rFonts w:ascii="Calibri" w:hAnsi="Calibri" w:eastAsia="Calibri" w:cs="Calibri" w:asciiTheme="minorAscii" w:hAnsiTheme="minorAscii" w:cstheme="minorAscii"/>
        </w:rPr>
        <w:t xml:space="preserve"> Arbeitsplätzen</w:t>
      </w:r>
      <w:r w:rsidRPr="511949D9" w:rsidR="1D2159D9">
        <w:rPr>
          <w:rFonts w:ascii="Calibri" w:hAnsi="Calibri" w:eastAsia="Calibri" w:cs="Calibri" w:asciiTheme="minorAscii" w:hAnsiTheme="minorAscii" w:cstheme="minorAscii"/>
        </w:rPr>
        <w:t xml:space="preserve"> in der Energieregion Lausitz.</w:t>
      </w:r>
    </w:p>
    <w:p w:rsidRPr="004B61D0" w:rsidR="00447930" w:rsidP="511949D9" w:rsidRDefault="008B35C0" w14:paraId="597A8753" w14:textId="001597D8">
      <w:pPr>
        <w:pStyle w:val="Listenabsatz"/>
        <w:spacing w:after="200" w:line="276" w:lineRule="auto"/>
        <w:contextualSpacing/>
        <w:jc w:val="both"/>
        <w:rPr>
          <w:rFonts w:ascii="Calibri" w:hAnsi="Calibri" w:eastAsia="Calibri" w:cs="Calibri" w:asciiTheme="minorAscii" w:hAnsiTheme="minorAscii" w:cstheme="minorAscii"/>
        </w:rPr>
      </w:pPr>
    </w:p>
    <w:p w:rsidRPr="004B61D0" w:rsidR="00447930" w:rsidP="511949D9" w:rsidRDefault="008B35C0" w14:paraId="58341955" w14:textId="001597D8">
      <w:pPr>
        <w:pStyle w:val="Listenabsatz"/>
        <w:spacing w:after="200" w:line="276" w:lineRule="auto"/>
        <w:contextualSpacing/>
        <w:jc w:val="both"/>
        <w:rPr>
          <w:rFonts w:ascii="Calibri" w:hAnsi="Calibri" w:eastAsia="Calibri" w:cs="Calibri" w:asciiTheme="minorAscii" w:hAnsiTheme="minorAscii" w:cstheme="minorAscii"/>
        </w:rPr>
      </w:pPr>
    </w:p>
    <w:p w:rsidRPr="004B61D0" w:rsidR="00447930" w:rsidP="511949D9" w:rsidRDefault="008B35C0" w14:paraId="6FE6B893" w14:textId="001597D8">
      <w:pPr>
        <w:pStyle w:val="Listenabsatz"/>
        <w:spacing w:after="200" w:line="276" w:lineRule="auto"/>
        <w:contextualSpacing/>
        <w:jc w:val="both"/>
        <w:rPr>
          <w:rFonts w:ascii="Calibri" w:hAnsi="Calibri" w:eastAsia="Calibri" w:cs="Calibri" w:asciiTheme="minorAscii" w:hAnsiTheme="minorAscii" w:cstheme="minorAscii"/>
        </w:rPr>
      </w:pPr>
    </w:p>
    <w:p w:rsidRPr="004B61D0" w:rsidR="00447930" w:rsidP="511949D9" w:rsidRDefault="008B35C0" w14:paraId="6323950C" w14:textId="001597D8">
      <w:pPr>
        <w:pStyle w:val="Listenabsatz"/>
        <w:spacing w:after="200" w:line="276" w:lineRule="auto"/>
        <w:contextualSpacing/>
        <w:jc w:val="both"/>
        <w:rPr>
          <w:rFonts w:ascii="Calibri" w:hAnsi="Calibri" w:eastAsia="Calibri" w:cs="Calibri" w:asciiTheme="minorAscii" w:hAnsiTheme="minorAscii" w:cstheme="minorAscii"/>
        </w:rPr>
      </w:pPr>
    </w:p>
    <w:p w:rsidRPr="004B61D0" w:rsidR="00447930" w:rsidP="511949D9" w:rsidRDefault="008B35C0" w14:paraId="4F5E29A7" w14:textId="001597D8">
      <w:pPr>
        <w:pStyle w:val="Listenabsatz"/>
        <w:spacing w:after="200" w:line="276" w:lineRule="auto"/>
        <w:contextualSpacing/>
        <w:jc w:val="both"/>
        <w:rPr>
          <w:rFonts w:ascii="Calibri" w:hAnsi="Calibri" w:eastAsia="Calibri" w:cs="Calibri" w:asciiTheme="minorAscii" w:hAnsiTheme="minorAscii" w:cstheme="minorAscii"/>
        </w:rPr>
      </w:pPr>
    </w:p>
    <w:p w:rsidRPr="004B61D0" w:rsidR="00447930" w:rsidP="511949D9" w:rsidRDefault="008B35C0" w14:paraId="16B4B6F7" w14:textId="535F6D59">
      <w:pPr>
        <w:pStyle w:val="Listenabsatz"/>
        <w:spacing w:after="200" w:line="276" w:lineRule="auto"/>
        <w:contextualSpacing/>
        <w:jc w:val="both"/>
        <w:rPr>
          <w:rFonts w:ascii="Calibri" w:hAnsi="Calibri" w:eastAsia="Calibri" w:cs="Calibri" w:asciiTheme="minorAscii" w:hAnsiTheme="minorAscii" w:cstheme="minorAscii"/>
        </w:rPr>
      </w:pPr>
    </w:p>
    <w:p w:rsidRPr="004B61D0" w:rsidR="00447930" w:rsidP="511949D9" w:rsidRDefault="008B35C0" w14:paraId="4C36EE06" w14:textId="474A9711">
      <w:pPr>
        <w:pStyle w:val="Listenabsatz"/>
        <w:spacing w:after="200" w:line="276" w:lineRule="auto"/>
        <w:contextualSpacing/>
        <w:jc w:val="both"/>
        <w:rPr>
          <w:rFonts w:ascii="Arial" w:hAnsi="Arial" w:eastAsia="Calibri" w:cs="Times New Roman"/>
          <w:sz w:val="22"/>
          <w:szCs w:val="22"/>
        </w:rPr>
      </w:pPr>
    </w:p>
    <w:sectPr w:rsidRPr="004B61D0" w:rsidR="00447930" w:rsidSect="00EA088D">
      <w:headerReference w:type="default" r:id="rId11"/>
      <w:footerReference w:type="even" r:id="rId12"/>
      <w:footerReference w:type="default" r:id="rId13"/>
      <w:pgSz w:w="11900" w:h="16840" w:orient="portrait"/>
      <w:pgMar w:top="1985" w:right="1127" w:bottom="1134" w:left="1417" w:header="708" w:footer="17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41733" w:rsidP="008D1EF0" w:rsidRDefault="00941733" w14:paraId="392F9802" w14:textId="77777777">
      <w:r>
        <w:separator/>
      </w:r>
    </w:p>
  </w:endnote>
  <w:endnote w:type="continuationSeparator" w:id="0">
    <w:p w:rsidR="00941733" w:rsidP="008D1EF0" w:rsidRDefault="00941733" w14:paraId="51A58F0F" w14:textId="77777777">
      <w:r>
        <w:continuationSeparator/>
      </w:r>
    </w:p>
  </w:endnote>
  <w:endnote w:type="continuationNotice" w:id="1">
    <w:p w:rsidR="00941733" w:rsidRDefault="00941733" w14:paraId="32E8CF6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Batang">
    <w:altName w:val="바탕"/>
    <w:panose1 w:val="02030600000101010101"/>
    <w:charset w:val="81"/>
    <w:family w:val="roman"/>
    <w:pitch w:val="variable"/>
    <w:sig w:usb0="B00002AF" w:usb1="69D77CFB" w:usb2="00000030" w:usb3="00000000" w:csb0="0008009F" w:csb1="00000000"/>
  </w:font>
  <w:font w:name="Sansa Pro Normal">
    <w:altName w:val="Calibri"/>
    <w:panose1 w:val="00000000000000000000"/>
    <w:charset w:val="00"/>
    <w:family w:val="modern"/>
    <w:notTrueType/>
    <w:pitch w:val="variable"/>
    <w:sig w:usb0="800000AF" w:usb1="5000204B"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A00CE" w:rsidP="0097620C" w:rsidRDefault="00DA00CE" w14:paraId="1ED1D270" w14:textId="77777777">
    <w:pPr>
      <w:pStyle w:val="Fuzeile"/>
      <w:framePr w:wrap="around" w:hAnchor="margin" w:vAnchor="text"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DA00CE" w:rsidP="007F7329" w:rsidRDefault="00DA00CE" w14:paraId="7282C87C" w14:textId="7777777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p14">
  <w:p w:rsidR="00DA00CE" w:rsidP="00E77907" w:rsidRDefault="00DA00CE" w14:paraId="50ABF889" w14:textId="77777777">
    <w:pPr>
      <w:rPr>
        <w:rFonts w:ascii="Sansa Pro Normal" w:hAnsi="Sansa Pro Normal"/>
        <w:color w:val="006056"/>
        <w:sz w:val="18"/>
        <w:szCs w:val="18"/>
        <w:lang w:val="it-IT"/>
      </w:rPr>
    </w:pPr>
    <w:r>
      <w:rPr>
        <w:rFonts w:eastAsiaTheme="minorHAnsi"/>
        <w:noProof/>
        <w:color w:val="006056"/>
      </w:rPr>
      <w:drawing>
        <wp:anchor distT="0" distB="0" distL="114300" distR="114300" simplePos="0" relativeHeight="251658240" behindDoc="1" locked="0" layoutInCell="1" allowOverlap="1" wp14:anchorId="64412E15" wp14:editId="3391C9D9">
          <wp:simplePos x="0" y="0"/>
          <wp:positionH relativeFrom="column">
            <wp:posOffset>-909955</wp:posOffset>
          </wp:positionH>
          <wp:positionV relativeFrom="paragraph">
            <wp:posOffset>-66675</wp:posOffset>
          </wp:positionV>
          <wp:extent cx="7572375" cy="585470"/>
          <wp:effectExtent l="19050" t="0" r="9525" b="0"/>
          <wp:wrapNone/>
          <wp:docPr id="8" name="Bild 2" descr="SISAX_Powerpoint_Inhalt_Streif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SISAX_Powerpoint_Inhalt_Streifen.png"/>
                  <pic:cNvPicPr>
                    <a:picLocks noChangeAspect="1" noChangeArrowheads="1"/>
                  </pic:cNvPicPr>
                </pic:nvPicPr>
                <pic:blipFill>
                  <a:blip r:embed="rId1"/>
                  <a:srcRect/>
                  <a:stretch>
                    <a:fillRect/>
                  </a:stretch>
                </pic:blipFill>
                <pic:spPr bwMode="auto">
                  <a:xfrm>
                    <a:off x="0" y="0"/>
                    <a:ext cx="7572375" cy="585470"/>
                  </a:xfrm>
                  <a:prstGeom prst="rect">
                    <a:avLst/>
                  </a:prstGeom>
                  <a:noFill/>
                  <a:ln w="9525">
                    <a:noFill/>
                    <a:miter lim="800000"/>
                    <a:headEnd/>
                    <a:tailEnd/>
                  </a:ln>
                </pic:spPr>
              </pic:pic>
            </a:graphicData>
          </a:graphic>
        </wp:anchor>
      </w:drawing>
    </w:r>
  </w:p>
  <w:p w:rsidRPr="00B30E3D" w:rsidR="00DA00CE" w:rsidP="00E77907" w:rsidRDefault="00DA00CE" w14:paraId="706A8093" w14:textId="77777777">
    <w:pPr>
      <w:jc w:val="center"/>
      <w:rPr>
        <w:rFonts w:ascii="Sansa Pro Normal" w:hAnsi="Sansa Pro Normal"/>
        <w:color w:val="006056"/>
        <w:sz w:val="18"/>
        <w:szCs w:val="18"/>
        <w:lang w:val="it-IT"/>
      </w:rPr>
    </w:pPr>
    <w:r w:rsidRPr="00B30E3D">
      <w:rPr>
        <w:rFonts w:ascii="Sansa Pro Normal" w:hAnsi="Sansa Pro Normal"/>
        <w:color w:val="006056"/>
        <w:sz w:val="18"/>
        <w:szCs w:val="18"/>
        <w:lang w:val="it-IT"/>
      </w:rPr>
      <w:t>Silicon Saxony e. V. I Manfred-von-Ardenne-Ring 20 I 01099 Dresden</w:t>
    </w:r>
  </w:p>
  <w:p w:rsidRPr="00E77907" w:rsidR="00DA00CE" w:rsidP="00E77907" w:rsidRDefault="00DA00CE" w14:paraId="40D37B51" w14:textId="77777777">
    <w:pPr>
      <w:jc w:val="center"/>
      <w:rPr>
        <w:sz w:val="16"/>
        <w:szCs w:val="16"/>
        <w:lang w:val="it-IT"/>
      </w:rPr>
    </w:pPr>
    <w:r w:rsidRPr="00B30E3D">
      <w:rPr>
        <w:rFonts w:ascii="Sansa Pro Normal" w:hAnsi="Sansa Pro Normal"/>
        <w:color w:val="006056"/>
        <w:sz w:val="18"/>
        <w:szCs w:val="18"/>
        <w:lang w:val="it-IT"/>
      </w:rPr>
      <w:t xml:space="preserve">Fon +49 351 892 58 88 I Fax +49 351 892 58 89 I E-Mail info@silicon-saxony.de I </w:t>
    </w:r>
    <w:r w:rsidRPr="009C6E85">
      <w:rPr>
        <w:rFonts w:ascii="Sansa Pro Normal" w:hAnsi="Sansa Pro Normal"/>
        <w:color w:val="006056"/>
        <w:sz w:val="18"/>
        <w:szCs w:val="18"/>
        <w:lang w:val="it-IT"/>
      </w:rPr>
      <w:t>www.silicon-saxony.de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41733" w:rsidP="008D1EF0" w:rsidRDefault="00941733" w14:paraId="333B82E5" w14:textId="77777777">
      <w:r>
        <w:separator/>
      </w:r>
    </w:p>
  </w:footnote>
  <w:footnote w:type="continuationSeparator" w:id="0">
    <w:p w:rsidR="00941733" w:rsidP="008D1EF0" w:rsidRDefault="00941733" w14:paraId="208549C1" w14:textId="77777777">
      <w:r>
        <w:continuationSeparator/>
      </w:r>
    </w:p>
  </w:footnote>
  <w:footnote w:type="continuationNotice" w:id="1">
    <w:p w:rsidR="00941733" w:rsidRDefault="00941733" w14:paraId="11B1952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Pr="00D6522F" w:rsidR="00DA00CE" w:rsidP="00D6522F" w:rsidRDefault="00DA00CE" w14:paraId="6DB07C7E" w14:textId="77777777">
    <w:pPr>
      <w:pStyle w:val="Kopfzeile"/>
    </w:pPr>
    <w:r w:rsidR="511949D9">
      <w:rPr/>
      <w:t xml:space="preserve">                          </w:t>
    </w:r>
    <w:r>
      <w:tab/>
    </w:r>
    <w:r>
      <w:tab/>
    </w:r>
    <w:r w:rsidR="511949D9">
      <w:rPr/>
      <w:t xml:space="preserve">        </w:t>
    </w:r>
    <w:r w:rsidR="511949D9">
      <w:drawing>
        <wp:inline wp14:editId="70E7BC0C" wp14:anchorId="36640244">
          <wp:extent cx="1428750" cy="716965"/>
          <wp:effectExtent l="0" t="0" r="0" b="6985"/>
          <wp:docPr id="7" name="Grafik 7" title=""/>
          <wp:cNvGraphicFramePr>
            <a:graphicFrameLocks noChangeAspect="1"/>
          </wp:cNvGraphicFramePr>
          <a:graphic>
            <a:graphicData uri="http://schemas.openxmlformats.org/drawingml/2006/picture">
              <pic:pic>
                <pic:nvPicPr>
                  <pic:cNvPr id="0" name="Grafik 7"/>
                  <pic:cNvPicPr/>
                </pic:nvPicPr>
                <pic:blipFill>
                  <a:blip r:embed="R0c1f983a608e4edd">
                    <a:extLst xmlns:a="http://schemas.openxmlformats.org/drawingml/2006/main">
                      <a:ext uri="{28A0092B-C50C-407E-A947-70E740481C1C}">
                        <a14:useLocalDpi xmlns:a14="http://schemas.microsoft.com/office/drawing/2010/main"/>
                      </a:ext>
                    </a:extLst>
                  </a:blip>
                  <a:stretch>
                    <a:fillRect/>
                  </a:stretch>
                </pic:blipFill>
                <pic:spPr>
                  <a:xfrm rot="0" flipH="0" flipV="0">
                    <a:off x="0" y="0"/>
                    <a:ext cx="1428750" cy="7169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C2C54"/>
    <w:multiLevelType w:val="hybridMultilevel"/>
    <w:tmpl w:val="A7B2C342"/>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0B683E8D"/>
    <w:multiLevelType w:val="hybridMultilevel"/>
    <w:tmpl w:val="52340706"/>
    <w:lvl w:ilvl="0" w:tplc="FFFFFFFF">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0F137ED1"/>
    <w:multiLevelType w:val="hybridMultilevel"/>
    <w:tmpl w:val="B5ACFDF4"/>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 w15:restartNumberingAfterBreak="0">
    <w:nsid w:val="17137117"/>
    <w:multiLevelType w:val="hybridMultilevel"/>
    <w:tmpl w:val="6E3A10AA"/>
    <w:lvl w:ilvl="0" w:tplc="B7467D04">
      <w:start w:val="1"/>
      <w:numFmt w:val="decimal"/>
      <w:lvlText w:val="%1."/>
      <w:lvlJc w:val="left"/>
      <w:pPr>
        <w:ind w:left="1131" w:hanging="705"/>
      </w:pPr>
      <w:rPr>
        <w:rFonts w:hint="default" w:ascii="Arial" w:hAnsi="Arial" w:cs="Arial"/>
        <w:b/>
        <w:color w:val="006056"/>
      </w:rPr>
    </w:lvl>
    <w:lvl w:ilvl="1" w:tplc="7FF6970E">
      <w:start w:val="1"/>
      <w:numFmt w:val="bullet"/>
      <w:lvlText w:val=""/>
      <w:lvlJc w:val="left"/>
      <w:pPr>
        <w:ind w:left="4030" w:hanging="360"/>
      </w:pPr>
      <w:rPr>
        <w:rFonts w:hint="default" w:ascii="Wingdings" w:hAnsi="Wingdings"/>
        <w:color w:val="006056"/>
      </w:rPr>
    </w:lvl>
    <w:lvl w:ilvl="2" w:tplc="04070003">
      <w:start w:val="1"/>
      <w:numFmt w:val="bullet"/>
      <w:lvlText w:val="o"/>
      <w:lvlJc w:val="left"/>
      <w:pPr>
        <w:ind w:left="4335" w:hanging="180"/>
      </w:pPr>
      <w:rPr>
        <w:rFonts w:hint="default" w:ascii="Courier New" w:hAnsi="Courier New" w:cs="Courier New"/>
      </w:rPr>
    </w:lvl>
    <w:lvl w:ilvl="3" w:tplc="0407000F">
      <w:start w:val="1"/>
      <w:numFmt w:val="decimal"/>
      <w:lvlText w:val="%4."/>
      <w:lvlJc w:val="left"/>
      <w:pPr>
        <w:ind w:left="5055" w:hanging="360"/>
      </w:pPr>
    </w:lvl>
    <w:lvl w:ilvl="4" w:tplc="04070019">
      <w:start w:val="1"/>
      <w:numFmt w:val="lowerLetter"/>
      <w:lvlText w:val="%5."/>
      <w:lvlJc w:val="left"/>
      <w:pPr>
        <w:ind w:left="5775" w:hanging="360"/>
      </w:pPr>
    </w:lvl>
    <w:lvl w:ilvl="5" w:tplc="0407001B" w:tentative="1">
      <w:start w:val="1"/>
      <w:numFmt w:val="lowerRoman"/>
      <w:lvlText w:val="%6."/>
      <w:lvlJc w:val="right"/>
      <w:pPr>
        <w:ind w:left="6495" w:hanging="180"/>
      </w:pPr>
    </w:lvl>
    <w:lvl w:ilvl="6" w:tplc="0407000F" w:tentative="1">
      <w:start w:val="1"/>
      <w:numFmt w:val="decimal"/>
      <w:lvlText w:val="%7."/>
      <w:lvlJc w:val="left"/>
      <w:pPr>
        <w:ind w:left="7215" w:hanging="360"/>
      </w:pPr>
    </w:lvl>
    <w:lvl w:ilvl="7" w:tplc="04070019" w:tentative="1">
      <w:start w:val="1"/>
      <w:numFmt w:val="lowerLetter"/>
      <w:lvlText w:val="%8."/>
      <w:lvlJc w:val="left"/>
      <w:pPr>
        <w:ind w:left="7935" w:hanging="360"/>
      </w:pPr>
    </w:lvl>
    <w:lvl w:ilvl="8" w:tplc="0407001B" w:tentative="1">
      <w:start w:val="1"/>
      <w:numFmt w:val="lowerRoman"/>
      <w:lvlText w:val="%9."/>
      <w:lvlJc w:val="right"/>
      <w:pPr>
        <w:ind w:left="8655" w:hanging="180"/>
      </w:pPr>
    </w:lvl>
  </w:abstractNum>
  <w:abstractNum w:abstractNumId="4" w15:restartNumberingAfterBreak="0">
    <w:nsid w:val="1B0011AA"/>
    <w:multiLevelType w:val="hybridMultilevel"/>
    <w:tmpl w:val="946423EA"/>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B8702934">
      <w:start w:val="11"/>
      <w:numFmt w:val="bullet"/>
      <w:lvlText w:val=""/>
      <w:lvlJc w:val="left"/>
      <w:pPr>
        <w:ind w:left="2160" w:hanging="360"/>
      </w:pPr>
      <w:rPr>
        <w:rFonts w:hint="default" w:ascii="Wingdings" w:hAnsi="Wingdings" w:cs="Times New Roman" w:eastAsiaTheme="minorHAnsi"/>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5" w15:restartNumberingAfterBreak="0">
    <w:nsid w:val="23A933B5"/>
    <w:multiLevelType w:val="hybridMultilevel"/>
    <w:tmpl w:val="BA24A25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6" w15:restartNumberingAfterBreak="0">
    <w:nsid w:val="25310158"/>
    <w:multiLevelType w:val="hybridMultilevel"/>
    <w:tmpl w:val="724E7CB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7" w15:restartNumberingAfterBreak="0">
    <w:nsid w:val="299D1B87"/>
    <w:multiLevelType w:val="multilevel"/>
    <w:tmpl w:val="75D61EF4"/>
    <w:lvl w:ilvl="0">
      <w:start w:val="1"/>
      <w:numFmt w:val="bullet"/>
      <w:lvlText w:val=""/>
      <w:lvlJc w:val="left"/>
      <w:pPr>
        <w:ind w:left="720" w:hanging="360"/>
      </w:pPr>
      <w:rPr>
        <w:rFonts w:hint="default"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2F0470AB"/>
    <w:multiLevelType w:val="hybridMultilevel"/>
    <w:tmpl w:val="5B822640"/>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9" w15:restartNumberingAfterBreak="0">
    <w:nsid w:val="350965A1"/>
    <w:multiLevelType w:val="hybridMultilevel"/>
    <w:tmpl w:val="3DFA02B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0" w15:restartNumberingAfterBreak="0">
    <w:nsid w:val="46FE4D31"/>
    <w:multiLevelType w:val="hybridMultilevel"/>
    <w:tmpl w:val="3FDC414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1" w15:restartNumberingAfterBreak="0">
    <w:nsid w:val="488E2DCD"/>
    <w:multiLevelType w:val="hybridMultilevel"/>
    <w:tmpl w:val="834A2752"/>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2" w15:restartNumberingAfterBreak="0">
    <w:nsid w:val="4D1E3C2E"/>
    <w:multiLevelType w:val="hybridMultilevel"/>
    <w:tmpl w:val="BCDCDB3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3" w15:restartNumberingAfterBreak="0">
    <w:nsid w:val="54F90E02"/>
    <w:multiLevelType w:val="hybridMultilevel"/>
    <w:tmpl w:val="282ED4A4"/>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4" w15:restartNumberingAfterBreak="0">
    <w:nsid w:val="586A1601"/>
    <w:multiLevelType w:val="hybridMultilevel"/>
    <w:tmpl w:val="C2E42E84"/>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5" w15:restartNumberingAfterBreak="0">
    <w:nsid w:val="63423242"/>
    <w:multiLevelType w:val="hybridMultilevel"/>
    <w:tmpl w:val="B2E6A188"/>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6" w15:restartNumberingAfterBreak="0">
    <w:nsid w:val="747A2BAF"/>
    <w:multiLevelType w:val="hybridMultilevel"/>
    <w:tmpl w:val="6324D544"/>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7" w15:restartNumberingAfterBreak="0">
    <w:nsid w:val="77647E02"/>
    <w:multiLevelType w:val="hybridMultilevel"/>
    <w:tmpl w:val="C3762624"/>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8" w15:restartNumberingAfterBreak="0">
    <w:nsid w:val="7D207660"/>
    <w:multiLevelType w:val="hybridMultilevel"/>
    <w:tmpl w:val="2F2AA70A"/>
    <w:lvl w:ilvl="0" w:tplc="04070011">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abstractNumId w:val="3"/>
  </w:num>
  <w:num w:numId="2">
    <w:abstractNumId w:val="17"/>
  </w:num>
  <w:num w:numId="3">
    <w:abstractNumId w:val="16"/>
  </w:num>
  <w:num w:numId="4">
    <w:abstractNumId w:val="7"/>
  </w:num>
  <w:num w:numId="5">
    <w:abstractNumId w:val="1"/>
  </w:num>
  <w:num w:numId="6">
    <w:abstractNumId w:val="5"/>
  </w:num>
  <w:num w:numId="7">
    <w:abstractNumId w:val="9"/>
  </w:num>
  <w:num w:numId="8">
    <w:abstractNumId w:val="11"/>
  </w:num>
  <w:num w:numId="9">
    <w:abstractNumId w:val="13"/>
  </w:num>
  <w:num w:numId="10">
    <w:abstractNumId w:val="10"/>
  </w:num>
  <w:num w:numId="11">
    <w:abstractNumId w:val="4"/>
  </w:num>
  <w:num w:numId="12">
    <w:abstractNumId w:val="15"/>
  </w:num>
  <w:num w:numId="13">
    <w:abstractNumId w:val="8"/>
  </w:num>
  <w:num w:numId="14">
    <w:abstractNumId w:val="0"/>
  </w:num>
  <w:num w:numId="15">
    <w:abstractNumId w:val="18"/>
  </w:num>
  <w:num w:numId="16">
    <w:abstractNumId w:val="2"/>
  </w:num>
  <w:num w:numId="17">
    <w:abstractNumId w:val="12"/>
  </w:num>
  <w:num w:numId="18">
    <w:abstractNumId w:val="6"/>
  </w:num>
  <w:num w:numId="19">
    <w:abstractNumId w:val="14"/>
  </w:num>
  <w:numIdMacAtCleanup w:val="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embedSystemFonts/>
  <w:activeWritingStyle w:lang="it-IT" w:vendorID="64" w:dllVersion="0" w:nlCheck="1" w:checkStyle="0" w:appName="MSWord"/>
  <w:trackRevisions w:val="false"/>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EF0"/>
    <w:rsid w:val="0000140C"/>
    <w:rsid w:val="000019BB"/>
    <w:rsid w:val="00001DCC"/>
    <w:rsid w:val="00001FC3"/>
    <w:rsid w:val="00002547"/>
    <w:rsid w:val="00002ED4"/>
    <w:rsid w:val="00003077"/>
    <w:rsid w:val="000033E0"/>
    <w:rsid w:val="00003B40"/>
    <w:rsid w:val="00003DFE"/>
    <w:rsid w:val="00004AEF"/>
    <w:rsid w:val="0000509F"/>
    <w:rsid w:val="000055E8"/>
    <w:rsid w:val="0000569B"/>
    <w:rsid w:val="00005D1C"/>
    <w:rsid w:val="00006109"/>
    <w:rsid w:val="00007028"/>
    <w:rsid w:val="00007A15"/>
    <w:rsid w:val="00010C8F"/>
    <w:rsid w:val="00011B17"/>
    <w:rsid w:val="00011D79"/>
    <w:rsid w:val="0001270A"/>
    <w:rsid w:val="00012C78"/>
    <w:rsid w:val="00012E09"/>
    <w:rsid w:val="00013265"/>
    <w:rsid w:val="000145B3"/>
    <w:rsid w:val="00014918"/>
    <w:rsid w:val="000168ED"/>
    <w:rsid w:val="00016D77"/>
    <w:rsid w:val="00017C85"/>
    <w:rsid w:val="00017D3D"/>
    <w:rsid w:val="00020CE9"/>
    <w:rsid w:val="000212B7"/>
    <w:rsid w:val="000216FF"/>
    <w:rsid w:val="00022074"/>
    <w:rsid w:val="000223DB"/>
    <w:rsid w:val="00022957"/>
    <w:rsid w:val="00022973"/>
    <w:rsid w:val="000239A1"/>
    <w:rsid w:val="00024405"/>
    <w:rsid w:val="000257F1"/>
    <w:rsid w:val="000324E1"/>
    <w:rsid w:val="00032670"/>
    <w:rsid w:val="00033160"/>
    <w:rsid w:val="0003399E"/>
    <w:rsid w:val="000353D6"/>
    <w:rsid w:val="000354CA"/>
    <w:rsid w:val="000367E6"/>
    <w:rsid w:val="0003798C"/>
    <w:rsid w:val="00037DB8"/>
    <w:rsid w:val="00040CEF"/>
    <w:rsid w:val="0004111F"/>
    <w:rsid w:val="000421CD"/>
    <w:rsid w:val="00042BE3"/>
    <w:rsid w:val="00042CBE"/>
    <w:rsid w:val="00042D6A"/>
    <w:rsid w:val="00043553"/>
    <w:rsid w:val="00043817"/>
    <w:rsid w:val="00043B84"/>
    <w:rsid w:val="00044263"/>
    <w:rsid w:val="00045AAF"/>
    <w:rsid w:val="000508DF"/>
    <w:rsid w:val="000509EF"/>
    <w:rsid w:val="00050FEE"/>
    <w:rsid w:val="000526D3"/>
    <w:rsid w:val="000535A6"/>
    <w:rsid w:val="000547DF"/>
    <w:rsid w:val="00054EBE"/>
    <w:rsid w:val="00055AD5"/>
    <w:rsid w:val="00055B29"/>
    <w:rsid w:val="00055B3B"/>
    <w:rsid w:val="00055DF9"/>
    <w:rsid w:val="00055F7A"/>
    <w:rsid w:val="000566D7"/>
    <w:rsid w:val="00056950"/>
    <w:rsid w:val="00056E8D"/>
    <w:rsid w:val="00056EDB"/>
    <w:rsid w:val="000576DC"/>
    <w:rsid w:val="00061D85"/>
    <w:rsid w:val="00061F2E"/>
    <w:rsid w:val="00061FC2"/>
    <w:rsid w:val="00062065"/>
    <w:rsid w:val="00063D4F"/>
    <w:rsid w:val="00064B6B"/>
    <w:rsid w:val="00065AD2"/>
    <w:rsid w:val="000665D7"/>
    <w:rsid w:val="00066A82"/>
    <w:rsid w:val="00067051"/>
    <w:rsid w:val="0007200E"/>
    <w:rsid w:val="00072019"/>
    <w:rsid w:val="0007281F"/>
    <w:rsid w:val="00073727"/>
    <w:rsid w:val="00073FCC"/>
    <w:rsid w:val="000751B6"/>
    <w:rsid w:val="00075538"/>
    <w:rsid w:val="00076C2C"/>
    <w:rsid w:val="000777BB"/>
    <w:rsid w:val="00077D79"/>
    <w:rsid w:val="00080EBA"/>
    <w:rsid w:val="0008223B"/>
    <w:rsid w:val="000823C8"/>
    <w:rsid w:val="000831AE"/>
    <w:rsid w:val="000835B7"/>
    <w:rsid w:val="00083B30"/>
    <w:rsid w:val="00083DA7"/>
    <w:rsid w:val="000852EA"/>
    <w:rsid w:val="00086AEC"/>
    <w:rsid w:val="00086EC7"/>
    <w:rsid w:val="00087472"/>
    <w:rsid w:val="00087D7E"/>
    <w:rsid w:val="00091B3E"/>
    <w:rsid w:val="00091D13"/>
    <w:rsid w:val="00091DB9"/>
    <w:rsid w:val="000923A6"/>
    <w:rsid w:val="00092680"/>
    <w:rsid w:val="00093587"/>
    <w:rsid w:val="0009473C"/>
    <w:rsid w:val="00094A98"/>
    <w:rsid w:val="00095327"/>
    <w:rsid w:val="000953F4"/>
    <w:rsid w:val="00096879"/>
    <w:rsid w:val="00096F52"/>
    <w:rsid w:val="000974A9"/>
    <w:rsid w:val="000A00DC"/>
    <w:rsid w:val="000A1271"/>
    <w:rsid w:val="000A20E1"/>
    <w:rsid w:val="000A3A97"/>
    <w:rsid w:val="000A475D"/>
    <w:rsid w:val="000A5224"/>
    <w:rsid w:val="000A6E4A"/>
    <w:rsid w:val="000A765F"/>
    <w:rsid w:val="000A77AF"/>
    <w:rsid w:val="000B1B30"/>
    <w:rsid w:val="000B1F05"/>
    <w:rsid w:val="000B2586"/>
    <w:rsid w:val="000B2B7D"/>
    <w:rsid w:val="000B308B"/>
    <w:rsid w:val="000B38C7"/>
    <w:rsid w:val="000B39FA"/>
    <w:rsid w:val="000B3F3D"/>
    <w:rsid w:val="000B5B40"/>
    <w:rsid w:val="000B66AC"/>
    <w:rsid w:val="000B712C"/>
    <w:rsid w:val="000B7D53"/>
    <w:rsid w:val="000B7F95"/>
    <w:rsid w:val="000C0373"/>
    <w:rsid w:val="000C0DE4"/>
    <w:rsid w:val="000C1B51"/>
    <w:rsid w:val="000C291A"/>
    <w:rsid w:val="000C3323"/>
    <w:rsid w:val="000C381F"/>
    <w:rsid w:val="000C3945"/>
    <w:rsid w:val="000C42A4"/>
    <w:rsid w:val="000C46DA"/>
    <w:rsid w:val="000C69CE"/>
    <w:rsid w:val="000C6B10"/>
    <w:rsid w:val="000D0695"/>
    <w:rsid w:val="000D0D0D"/>
    <w:rsid w:val="000D0DFB"/>
    <w:rsid w:val="000D1A7C"/>
    <w:rsid w:val="000D1BD8"/>
    <w:rsid w:val="000D1F7A"/>
    <w:rsid w:val="000D29D4"/>
    <w:rsid w:val="000D2C98"/>
    <w:rsid w:val="000D32FD"/>
    <w:rsid w:val="000D44F2"/>
    <w:rsid w:val="000D5513"/>
    <w:rsid w:val="000D611B"/>
    <w:rsid w:val="000D67F9"/>
    <w:rsid w:val="000D6B44"/>
    <w:rsid w:val="000D6C26"/>
    <w:rsid w:val="000D71B3"/>
    <w:rsid w:val="000E119E"/>
    <w:rsid w:val="000E202C"/>
    <w:rsid w:val="000E381F"/>
    <w:rsid w:val="000E3B4F"/>
    <w:rsid w:val="000E4AE7"/>
    <w:rsid w:val="000E520C"/>
    <w:rsid w:val="000E52C4"/>
    <w:rsid w:val="000E6E3D"/>
    <w:rsid w:val="000F0439"/>
    <w:rsid w:val="000F070E"/>
    <w:rsid w:val="000F0CDB"/>
    <w:rsid w:val="000F11FF"/>
    <w:rsid w:val="000F20AD"/>
    <w:rsid w:val="000F257A"/>
    <w:rsid w:val="000F2980"/>
    <w:rsid w:val="000F2C5F"/>
    <w:rsid w:val="000F35F7"/>
    <w:rsid w:val="000F4242"/>
    <w:rsid w:val="000F4344"/>
    <w:rsid w:val="000F5176"/>
    <w:rsid w:val="000F6DE4"/>
    <w:rsid w:val="000F7A12"/>
    <w:rsid w:val="0010255D"/>
    <w:rsid w:val="00102B0F"/>
    <w:rsid w:val="001030FB"/>
    <w:rsid w:val="001031CB"/>
    <w:rsid w:val="001036EA"/>
    <w:rsid w:val="00105592"/>
    <w:rsid w:val="00106D6C"/>
    <w:rsid w:val="001071E9"/>
    <w:rsid w:val="00107684"/>
    <w:rsid w:val="00107814"/>
    <w:rsid w:val="00107B3C"/>
    <w:rsid w:val="00110938"/>
    <w:rsid w:val="0011126B"/>
    <w:rsid w:val="00115276"/>
    <w:rsid w:val="00115861"/>
    <w:rsid w:val="00116044"/>
    <w:rsid w:val="00117506"/>
    <w:rsid w:val="0011772D"/>
    <w:rsid w:val="001203B3"/>
    <w:rsid w:val="00121572"/>
    <w:rsid w:val="0012252F"/>
    <w:rsid w:val="001248E0"/>
    <w:rsid w:val="001260ED"/>
    <w:rsid w:val="00126216"/>
    <w:rsid w:val="001262E4"/>
    <w:rsid w:val="00126EA9"/>
    <w:rsid w:val="00126EDC"/>
    <w:rsid w:val="00131A7A"/>
    <w:rsid w:val="0013207B"/>
    <w:rsid w:val="00132E9D"/>
    <w:rsid w:val="00134476"/>
    <w:rsid w:val="001347E6"/>
    <w:rsid w:val="00135D3B"/>
    <w:rsid w:val="00136399"/>
    <w:rsid w:val="00136A09"/>
    <w:rsid w:val="00137B8F"/>
    <w:rsid w:val="00137EC5"/>
    <w:rsid w:val="001402B2"/>
    <w:rsid w:val="00141182"/>
    <w:rsid w:val="0014284D"/>
    <w:rsid w:val="001428C2"/>
    <w:rsid w:val="00142AF8"/>
    <w:rsid w:val="00142F84"/>
    <w:rsid w:val="001434A9"/>
    <w:rsid w:val="00143BA0"/>
    <w:rsid w:val="00144139"/>
    <w:rsid w:val="00144682"/>
    <w:rsid w:val="0014514F"/>
    <w:rsid w:val="00145761"/>
    <w:rsid w:val="00147B3B"/>
    <w:rsid w:val="00150375"/>
    <w:rsid w:val="001514DF"/>
    <w:rsid w:val="00151709"/>
    <w:rsid w:val="00152979"/>
    <w:rsid w:val="00153944"/>
    <w:rsid w:val="00155DD7"/>
    <w:rsid w:val="00156912"/>
    <w:rsid w:val="00156DE2"/>
    <w:rsid w:val="0015722F"/>
    <w:rsid w:val="00157330"/>
    <w:rsid w:val="0015785F"/>
    <w:rsid w:val="00157C92"/>
    <w:rsid w:val="00162E72"/>
    <w:rsid w:val="00163BAE"/>
    <w:rsid w:val="00163BD9"/>
    <w:rsid w:val="00163ED6"/>
    <w:rsid w:val="0016417E"/>
    <w:rsid w:val="00164473"/>
    <w:rsid w:val="0016483E"/>
    <w:rsid w:val="001648E7"/>
    <w:rsid w:val="00164A42"/>
    <w:rsid w:val="001652DD"/>
    <w:rsid w:val="00172C97"/>
    <w:rsid w:val="001741C2"/>
    <w:rsid w:val="00174874"/>
    <w:rsid w:val="0017560C"/>
    <w:rsid w:val="0017661E"/>
    <w:rsid w:val="00176AD3"/>
    <w:rsid w:val="0017713A"/>
    <w:rsid w:val="001775EA"/>
    <w:rsid w:val="0018015E"/>
    <w:rsid w:val="00180162"/>
    <w:rsid w:val="00180C20"/>
    <w:rsid w:val="00180F78"/>
    <w:rsid w:val="001810C4"/>
    <w:rsid w:val="001816AB"/>
    <w:rsid w:val="001838F5"/>
    <w:rsid w:val="001839BA"/>
    <w:rsid w:val="00184153"/>
    <w:rsid w:val="001856B8"/>
    <w:rsid w:val="00185B65"/>
    <w:rsid w:val="00185FDD"/>
    <w:rsid w:val="00191C27"/>
    <w:rsid w:val="00191DB5"/>
    <w:rsid w:val="00192393"/>
    <w:rsid w:val="00193C63"/>
    <w:rsid w:val="0019488F"/>
    <w:rsid w:val="00194DA1"/>
    <w:rsid w:val="00194F84"/>
    <w:rsid w:val="00195159"/>
    <w:rsid w:val="00197C22"/>
    <w:rsid w:val="00197DA4"/>
    <w:rsid w:val="001A00C2"/>
    <w:rsid w:val="001A0711"/>
    <w:rsid w:val="001A07AD"/>
    <w:rsid w:val="001A1586"/>
    <w:rsid w:val="001A31B8"/>
    <w:rsid w:val="001A3B17"/>
    <w:rsid w:val="001A3D95"/>
    <w:rsid w:val="001A449B"/>
    <w:rsid w:val="001A4813"/>
    <w:rsid w:val="001A5D96"/>
    <w:rsid w:val="001A5F44"/>
    <w:rsid w:val="001A61EE"/>
    <w:rsid w:val="001A6ABB"/>
    <w:rsid w:val="001A6EAF"/>
    <w:rsid w:val="001A6FAC"/>
    <w:rsid w:val="001A7E46"/>
    <w:rsid w:val="001B10DC"/>
    <w:rsid w:val="001B13BB"/>
    <w:rsid w:val="001B1B60"/>
    <w:rsid w:val="001B1BDA"/>
    <w:rsid w:val="001B25A0"/>
    <w:rsid w:val="001B2AD1"/>
    <w:rsid w:val="001B3897"/>
    <w:rsid w:val="001B43CE"/>
    <w:rsid w:val="001B5A1F"/>
    <w:rsid w:val="001B621D"/>
    <w:rsid w:val="001C02CC"/>
    <w:rsid w:val="001C0BFC"/>
    <w:rsid w:val="001C20C3"/>
    <w:rsid w:val="001C2A30"/>
    <w:rsid w:val="001C2CC7"/>
    <w:rsid w:val="001C2FB0"/>
    <w:rsid w:val="001C3352"/>
    <w:rsid w:val="001C4A0A"/>
    <w:rsid w:val="001C4CE3"/>
    <w:rsid w:val="001C5809"/>
    <w:rsid w:val="001C5BEB"/>
    <w:rsid w:val="001C5D61"/>
    <w:rsid w:val="001C635A"/>
    <w:rsid w:val="001C6CEE"/>
    <w:rsid w:val="001C7FB3"/>
    <w:rsid w:val="001D04C2"/>
    <w:rsid w:val="001D09C5"/>
    <w:rsid w:val="001D11BE"/>
    <w:rsid w:val="001D134D"/>
    <w:rsid w:val="001D1AD0"/>
    <w:rsid w:val="001D1FCD"/>
    <w:rsid w:val="001D2B78"/>
    <w:rsid w:val="001D35B2"/>
    <w:rsid w:val="001D3ABD"/>
    <w:rsid w:val="001D3BFA"/>
    <w:rsid w:val="001D3DEA"/>
    <w:rsid w:val="001D4312"/>
    <w:rsid w:val="001D57F8"/>
    <w:rsid w:val="001D693B"/>
    <w:rsid w:val="001D6CF5"/>
    <w:rsid w:val="001D6D08"/>
    <w:rsid w:val="001D77C1"/>
    <w:rsid w:val="001E0155"/>
    <w:rsid w:val="001E0EB6"/>
    <w:rsid w:val="001E1374"/>
    <w:rsid w:val="001E1BEF"/>
    <w:rsid w:val="001E1FC7"/>
    <w:rsid w:val="001E249C"/>
    <w:rsid w:val="001E270B"/>
    <w:rsid w:val="001E2EBE"/>
    <w:rsid w:val="001E3237"/>
    <w:rsid w:val="001E3493"/>
    <w:rsid w:val="001E4489"/>
    <w:rsid w:val="001E515B"/>
    <w:rsid w:val="001E5523"/>
    <w:rsid w:val="001E63FF"/>
    <w:rsid w:val="001E64DB"/>
    <w:rsid w:val="001E6A5E"/>
    <w:rsid w:val="001E6DAF"/>
    <w:rsid w:val="001E6EFB"/>
    <w:rsid w:val="001F058F"/>
    <w:rsid w:val="001F0821"/>
    <w:rsid w:val="001F0856"/>
    <w:rsid w:val="001F1C23"/>
    <w:rsid w:val="001F1F8D"/>
    <w:rsid w:val="001F2786"/>
    <w:rsid w:val="001F28AC"/>
    <w:rsid w:val="001F296C"/>
    <w:rsid w:val="001F2AA9"/>
    <w:rsid w:val="001F3001"/>
    <w:rsid w:val="001F3BE1"/>
    <w:rsid w:val="001F4A77"/>
    <w:rsid w:val="001F4CD9"/>
    <w:rsid w:val="001F7489"/>
    <w:rsid w:val="001F7DE4"/>
    <w:rsid w:val="002003B9"/>
    <w:rsid w:val="00200483"/>
    <w:rsid w:val="00200FD6"/>
    <w:rsid w:val="00202F6B"/>
    <w:rsid w:val="002030EE"/>
    <w:rsid w:val="0020452C"/>
    <w:rsid w:val="00204E17"/>
    <w:rsid w:val="0020670E"/>
    <w:rsid w:val="0020683E"/>
    <w:rsid w:val="002118C1"/>
    <w:rsid w:val="0021225D"/>
    <w:rsid w:val="00212540"/>
    <w:rsid w:val="00213679"/>
    <w:rsid w:val="00213CC4"/>
    <w:rsid w:val="00213CF0"/>
    <w:rsid w:val="00214A66"/>
    <w:rsid w:val="00214FDD"/>
    <w:rsid w:val="00215D61"/>
    <w:rsid w:val="00216830"/>
    <w:rsid w:val="00220306"/>
    <w:rsid w:val="0022051A"/>
    <w:rsid w:val="002221B3"/>
    <w:rsid w:val="0022264A"/>
    <w:rsid w:val="002227E6"/>
    <w:rsid w:val="00222E95"/>
    <w:rsid w:val="00223598"/>
    <w:rsid w:val="00224150"/>
    <w:rsid w:val="0022511A"/>
    <w:rsid w:val="00225876"/>
    <w:rsid w:val="00227476"/>
    <w:rsid w:val="00227EBC"/>
    <w:rsid w:val="00230D87"/>
    <w:rsid w:val="0023285E"/>
    <w:rsid w:val="00232A12"/>
    <w:rsid w:val="0023404E"/>
    <w:rsid w:val="00234328"/>
    <w:rsid w:val="0023489D"/>
    <w:rsid w:val="002349ED"/>
    <w:rsid w:val="002357DC"/>
    <w:rsid w:val="00236193"/>
    <w:rsid w:val="00236DCD"/>
    <w:rsid w:val="002402F0"/>
    <w:rsid w:val="002405D8"/>
    <w:rsid w:val="002408F3"/>
    <w:rsid w:val="00243F15"/>
    <w:rsid w:val="002441E1"/>
    <w:rsid w:val="00245F3C"/>
    <w:rsid w:val="00246099"/>
    <w:rsid w:val="0024679D"/>
    <w:rsid w:val="00246C1B"/>
    <w:rsid w:val="00246CB6"/>
    <w:rsid w:val="002474C3"/>
    <w:rsid w:val="00247D68"/>
    <w:rsid w:val="00247E7D"/>
    <w:rsid w:val="002501AC"/>
    <w:rsid w:val="00250881"/>
    <w:rsid w:val="00250B24"/>
    <w:rsid w:val="0025150F"/>
    <w:rsid w:val="00251B57"/>
    <w:rsid w:val="002526C3"/>
    <w:rsid w:val="002535A7"/>
    <w:rsid w:val="002564E5"/>
    <w:rsid w:val="002572C5"/>
    <w:rsid w:val="002573EF"/>
    <w:rsid w:val="00257EDA"/>
    <w:rsid w:val="00261277"/>
    <w:rsid w:val="002618D2"/>
    <w:rsid w:val="002621DA"/>
    <w:rsid w:val="00263DFA"/>
    <w:rsid w:val="0026478F"/>
    <w:rsid w:val="00266012"/>
    <w:rsid w:val="002670AD"/>
    <w:rsid w:val="00270B5F"/>
    <w:rsid w:val="00272FA8"/>
    <w:rsid w:val="00273712"/>
    <w:rsid w:val="00276705"/>
    <w:rsid w:val="00277230"/>
    <w:rsid w:val="00277D2D"/>
    <w:rsid w:val="0028025B"/>
    <w:rsid w:val="00280BAB"/>
    <w:rsid w:val="00280F12"/>
    <w:rsid w:val="00284485"/>
    <w:rsid w:val="002855D5"/>
    <w:rsid w:val="00285E08"/>
    <w:rsid w:val="002861AA"/>
    <w:rsid w:val="00286222"/>
    <w:rsid w:val="002869D5"/>
    <w:rsid w:val="00287437"/>
    <w:rsid w:val="0028798A"/>
    <w:rsid w:val="00287AF6"/>
    <w:rsid w:val="00287E8F"/>
    <w:rsid w:val="00292439"/>
    <w:rsid w:val="00292BCE"/>
    <w:rsid w:val="00293BCF"/>
    <w:rsid w:val="00294B54"/>
    <w:rsid w:val="00295432"/>
    <w:rsid w:val="002955ED"/>
    <w:rsid w:val="0029640B"/>
    <w:rsid w:val="00296722"/>
    <w:rsid w:val="002A01D0"/>
    <w:rsid w:val="002A068F"/>
    <w:rsid w:val="002A07C2"/>
    <w:rsid w:val="002A0E8D"/>
    <w:rsid w:val="002A11D3"/>
    <w:rsid w:val="002A2622"/>
    <w:rsid w:val="002A2D12"/>
    <w:rsid w:val="002A321B"/>
    <w:rsid w:val="002A36C4"/>
    <w:rsid w:val="002A3D03"/>
    <w:rsid w:val="002A3FC7"/>
    <w:rsid w:val="002A5280"/>
    <w:rsid w:val="002A5D3B"/>
    <w:rsid w:val="002A6739"/>
    <w:rsid w:val="002A6C83"/>
    <w:rsid w:val="002A6FB1"/>
    <w:rsid w:val="002A7D61"/>
    <w:rsid w:val="002B01EB"/>
    <w:rsid w:val="002B081A"/>
    <w:rsid w:val="002B0A13"/>
    <w:rsid w:val="002B0A38"/>
    <w:rsid w:val="002B182D"/>
    <w:rsid w:val="002B21A6"/>
    <w:rsid w:val="002B2CC9"/>
    <w:rsid w:val="002B39A9"/>
    <w:rsid w:val="002B4072"/>
    <w:rsid w:val="002B684C"/>
    <w:rsid w:val="002B79B2"/>
    <w:rsid w:val="002B7D16"/>
    <w:rsid w:val="002B7E97"/>
    <w:rsid w:val="002C0423"/>
    <w:rsid w:val="002C135F"/>
    <w:rsid w:val="002C13B8"/>
    <w:rsid w:val="002C157C"/>
    <w:rsid w:val="002C1ADB"/>
    <w:rsid w:val="002C1E66"/>
    <w:rsid w:val="002C40F3"/>
    <w:rsid w:val="002C4216"/>
    <w:rsid w:val="002C492D"/>
    <w:rsid w:val="002C4CA7"/>
    <w:rsid w:val="002C521C"/>
    <w:rsid w:val="002C597D"/>
    <w:rsid w:val="002C6360"/>
    <w:rsid w:val="002C7743"/>
    <w:rsid w:val="002D0360"/>
    <w:rsid w:val="002D0613"/>
    <w:rsid w:val="002D133A"/>
    <w:rsid w:val="002D14B8"/>
    <w:rsid w:val="002D21A9"/>
    <w:rsid w:val="002D23FB"/>
    <w:rsid w:val="002D3AA4"/>
    <w:rsid w:val="002D57E2"/>
    <w:rsid w:val="002D5AC9"/>
    <w:rsid w:val="002D5E7A"/>
    <w:rsid w:val="002D5F56"/>
    <w:rsid w:val="002E03FE"/>
    <w:rsid w:val="002E0C7D"/>
    <w:rsid w:val="002E19F0"/>
    <w:rsid w:val="002E1EEF"/>
    <w:rsid w:val="002E375B"/>
    <w:rsid w:val="002E5C91"/>
    <w:rsid w:val="002E6454"/>
    <w:rsid w:val="002E6B27"/>
    <w:rsid w:val="002E73A6"/>
    <w:rsid w:val="002E77C9"/>
    <w:rsid w:val="002E7A22"/>
    <w:rsid w:val="002F1266"/>
    <w:rsid w:val="002F37E1"/>
    <w:rsid w:val="002F3DB5"/>
    <w:rsid w:val="002F4866"/>
    <w:rsid w:val="002F5DBB"/>
    <w:rsid w:val="002F76B4"/>
    <w:rsid w:val="002F7D78"/>
    <w:rsid w:val="00301855"/>
    <w:rsid w:val="00303210"/>
    <w:rsid w:val="003037F0"/>
    <w:rsid w:val="003039C6"/>
    <w:rsid w:val="00303D21"/>
    <w:rsid w:val="00304972"/>
    <w:rsid w:val="00305FB6"/>
    <w:rsid w:val="0030700B"/>
    <w:rsid w:val="003106EB"/>
    <w:rsid w:val="003164BB"/>
    <w:rsid w:val="0031659E"/>
    <w:rsid w:val="00320502"/>
    <w:rsid w:val="003209C1"/>
    <w:rsid w:val="00320A3A"/>
    <w:rsid w:val="00320AA1"/>
    <w:rsid w:val="003214C1"/>
    <w:rsid w:val="00322016"/>
    <w:rsid w:val="003227D0"/>
    <w:rsid w:val="00324544"/>
    <w:rsid w:val="003245C6"/>
    <w:rsid w:val="00324916"/>
    <w:rsid w:val="003251CE"/>
    <w:rsid w:val="0032542D"/>
    <w:rsid w:val="0032627F"/>
    <w:rsid w:val="0032690C"/>
    <w:rsid w:val="00326DF9"/>
    <w:rsid w:val="00330743"/>
    <w:rsid w:val="00331EFB"/>
    <w:rsid w:val="003322B2"/>
    <w:rsid w:val="00333748"/>
    <w:rsid w:val="00333C07"/>
    <w:rsid w:val="00334E87"/>
    <w:rsid w:val="0033548E"/>
    <w:rsid w:val="003363A7"/>
    <w:rsid w:val="00336DAC"/>
    <w:rsid w:val="00336F52"/>
    <w:rsid w:val="00337312"/>
    <w:rsid w:val="00341446"/>
    <w:rsid w:val="00341EB6"/>
    <w:rsid w:val="00342ED5"/>
    <w:rsid w:val="00342F42"/>
    <w:rsid w:val="0034349A"/>
    <w:rsid w:val="00343AD9"/>
    <w:rsid w:val="003441EC"/>
    <w:rsid w:val="003456C7"/>
    <w:rsid w:val="00346C89"/>
    <w:rsid w:val="00352395"/>
    <w:rsid w:val="00352A5F"/>
    <w:rsid w:val="00354A75"/>
    <w:rsid w:val="003556A9"/>
    <w:rsid w:val="00355825"/>
    <w:rsid w:val="003566A3"/>
    <w:rsid w:val="00357178"/>
    <w:rsid w:val="0035761C"/>
    <w:rsid w:val="00357DD0"/>
    <w:rsid w:val="00357E06"/>
    <w:rsid w:val="00361556"/>
    <w:rsid w:val="00362800"/>
    <w:rsid w:val="00362B3C"/>
    <w:rsid w:val="00363691"/>
    <w:rsid w:val="003643C5"/>
    <w:rsid w:val="00364571"/>
    <w:rsid w:val="003648EB"/>
    <w:rsid w:val="00365BEE"/>
    <w:rsid w:val="003660E0"/>
    <w:rsid w:val="0036638B"/>
    <w:rsid w:val="0036775E"/>
    <w:rsid w:val="00367B81"/>
    <w:rsid w:val="00370A53"/>
    <w:rsid w:val="0037151A"/>
    <w:rsid w:val="00371930"/>
    <w:rsid w:val="00372EE7"/>
    <w:rsid w:val="0037318A"/>
    <w:rsid w:val="00375906"/>
    <w:rsid w:val="00375E27"/>
    <w:rsid w:val="003763D9"/>
    <w:rsid w:val="00376507"/>
    <w:rsid w:val="00377C0A"/>
    <w:rsid w:val="00380463"/>
    <w:rsid w:val="00380F3B"/>
    <w:rsid w:val="003815E8"/>
    <w:rsid w:val="003817A3"/>
    <w:rsid w:val="003818DD"/>
    <w:rsid w:val="003827E5"/>
    <w:rsid w:val="003830BA"/>
    <w:rsid w:val="003838B9"/>
    <w:rsid w:val="00383C3C"/>
    <w:rsid w:val="00383D63"/>
    <w:rsid w:val="00384721"/>
    <w:rsid w:val="00386223"/>
    <w:rsid w:val="003869EB"/>
    <w:rsid w:val="0038748F"/>
    <w:rsid w:val="00391508"/>
    <w:rsid w:val="00392D5F"/>
    <w:rsid w:val="0039303D"/>
    <w:rsid w:val="00393D19"/>
    <w:rsid w:val="003940FD"/>
    <w:rsid w:val="00396359"/>
    <w:rsid w:val="00396415"/>
    <w:rsid w:val="003964A4"/>
    <w:rsid w:val="003A04F1"/>
    <w:rsid w:val="003A0B32"/>
    <w:rsid w:val="003A1577"/>
    <w:rsid w:val="003A38D0"/>
    <w:rsid w:val="003A3A52"/>
    <w:rsid w:val="003A48D4"/>
    <w:rsid w:val="003A4DEE"/>
    <w:rsid w:val="003A5CA9"/>
    <w:rsid w:val="003A5FA3"/>
    <w:rsid w:val="003A72C0"/>
    <w:rsid w:val="003A7D06"/>
    <w:rsid w:val="003B0088"/>
    <w:rsid w:val="003B0C2B"/>
    <w:rsid w:val="003B1604"/>
    <w:rsid w:val="003B1649"/>
    <w:rsid w:val="003B26EC"/>
    <w:rsid w:val="003B33D2"/>
    <w:rsid w:val="003B3D9C"/>
    <w:rsid w:val="003B579D"/>
    <w:rsid w:val="003C00BF"/>
    <w:rsid w:val="003C145E"/>
    <w:rsid w:val="003C559F"/>
    <w:rsid w:val="003C5C39"/>
    <w:rsid w:val="003C5FAF"/>
    <w:rsid w:val="003C6EFB"/>
    <w:rsid w:val="003C74EE"/>
    <w:rsid w:val="003C7D9A"/>
    <w:rsid w:val="003D00CC"/>
    <w:rsid w:val="003D1C00"/>
    <w:rsid w:val="003D1D28"/>
    <w:rsid w:val="003D2756"/>
    <w:rsid w:val="003D27B3"/>
    <w:rsid w:val="003D324F"/>
    <w:rsid w:val="003D3AC7"/>
    <w:rsid w:val="003D4214"/>
    <w:rsid w:val="003D46F7"/>
    <w:rsid w:val="003D53ED"/>
    <w:rsid w:val="003D5D80"/>
    <w:rsid w:val="003D5DBF"/>
    <w:rsid w:val="003D5EF4"/>
    <w:rsid w:val="003D6C03"/>
    <w:rsid w:val="003D716E"/>
    <w:rsid w:val="003E051F"/>
    <w:rsid w:val="003E22EA"/>
    <w:rsid w:val="003E4905"/>
    <w:rsid w:val="003E4BF0"/>
    <w:rsid w:val="003E7437"/>
    <w:rsid w:val="003E75F1"/>
    <w:rsid w:val="003F0006"/>
    <w:rsid w:val="003F00E3"/>
    <w:rsid w:val="003F088F"/>
    <w:rsid w:val="003F09DB"/>
    <w:rsid w:val="003F0CE3"/>
    <w:rsid w:val="003F0E61"/>
    <w:rsid w:val="003F2963"/>
    <w:rsid w:val="003F4449"/>
    <w:rsid w:val="003F7EAE"/>
    <w:rsid w:val="00400CCA"/>
    <w:rsid w:val="00400F1D"/>
    <w:rsid w:val="004021E4"/>
    <w:rsid w:val="004028D2"/>
    <w:rsid w:val="00403249"/>
    <w:rsid w:val="00403AF3"/>
    <w:rsid w:val="00403EF9"/>
    <w:rsid w:val="0040526D"/>
    <w:rsid w:val="00406DBC"/>
    <w:rsid w:val="004079B1"/>
    <w:rsid w:val="00410197"/>
    <w:rsid w:val="004127DA"/>
    <w:rsid w:val="00413660"/>
    <w:rsid w:val="00414E08"/>
    <w:rsid w:val="00414E0D"/>
    <w:rsid w:val="00415AF5"/>
    <w:rsid w:val="00415B90"/>
    <w:rsid w:val="00415E3F"/>
    <w:rsid w:val="00416B9E"/>
    <w:rsid w:val="00417495"/>
    <w:rsid w:val="00420B2D"/>
    <w:rsid w:val="00420B8A"/>
    <w:rsid w:val="004215E6"/>
    <w:rsid w:val="00421ACD"/>
    <w:rsid w:val="00423232"/>
    <w:rsid w:val="004233AA"/>
    <w:rsid w:val="00423C3A"/>
    <w:rsid w:val="004243C8"/>
    <w:rsid w:val="00425389"/>
    <w:rsid w:val="00425591"/>
    <w:rsid w:val="00425D41"/>
    <w:rsid w:val="00425FC6"/>
    <w:rsid w:val="00426A88"/>
    <w:rsid w:val="0043040C"/>
    <w:rsid w:val="00430EB1"/>
    <w:rsid w:val="0043229B"/>
    <w:rsid w:val="00432B68"/>
    <w:rsid w:val="00434985"/>
    <w:rsid w:val="00434E5A"/>
    <w:rsid w:val="00435585"/>
    <w:rsid w:val="00435F8E"/>
    <w:rsid w:val="0043649E"/>
    <w:rsid w:val="00437118"/>
    <w:rsid w:val="00440316"/>
    <w:rsid w:val="004447EB"/>
    <w:rsid w:val="004447F6"/>
    <w:rsid w:val="00444E4F"/>
    <w:rsid w:val="004462DA"/>
    <w:rsid w:val="00446792"/>
    <w:rsid w:val="00447930"/>
    <w:rsid w:val="0045154F"/>
    <w:rsid w:val="00451B01"/>
    <w:rsid w:val="00452705"/>
    <w:rsid w:val="0045289F"/>
    <w:rsid w:val="0045332F"/>
    <w:rsid w:val="00456D08"/>
    <w:rsid w:val="004575E2"/>
    <w:rsid w:val="00457978"/>
    <w:rsid w:val="00457A41"/>
    <w:rsid w:val="00457E21"/>
    <w:rsid w:val="004607AD"/>
    <w:rsid w:val="00463AD9"/>
    <w:rsid w:val="00464994"/>
    <w:rsid w:val="0046502D"/>
    <w:rsid w:val="004652CA"/>
    <w:rsid w:val="00465452"/>
    <w:rsid w:val="00465DAA"/>
    <w:rsid w:val="00471488"/>
    <w:rsid w:val="00471568"/>
    <w:rsid w:val="0047159F"/>
    <w:rsid w:val="00471CD1"/>
    <w:rsid w:val="00472531"/>
    <w:rsid w:val="00472C0F"/>
    <w:rsid w:val="00474DC1"/>
    <w:rsid w:val="00475FA6"/>
    <w:rsid w:val="00476810"/>
    <w:rsid w:val="0047735D"/>
    <w:rsid w:val="0047785A"/>
    <w:rsid w:val="00477B0A"/>
    <w:rsid w:val="004805B8"/>
    <w:rsid w:val="0048135A"/>
    <w:rsid w:val="00481FCC"/>
    <w:rsid w:val="004824C4"/>
    <w:rsid w:val="004829A2"/>
    <w:rsid w:val="00483AA9"/>
    <w:rsid w:val="004900F0"/>
    <w:rsid w:val="00490BC2"/>
    <w:rsid w:val="00490D99"/>
    <w:rsid w:val="0049100C"/>
    <w:rsid w:val="0049118E"/>
    <w:rsid w:val="004914E6"/>
    <w:rsid w:val="0049275E"/>
    <w:rsid w:val="004942ED"/>
    <w:rsid w:val="00494D21"/>
    <w:rsid w:val="00495435"/>
    <w:rsid w:val="00497BAD"/>
    <w:rsid w:val="004A13E3"/>
    <w:rsid w:val="004A1726"/>
    <w:rsid w:val="004A2231"/>
    <w:rsid w:val="004A253B"/>
    <w:rsid w:val="004A3159"/>
    <w:rsid w:val="004A5586"/>
    <w:rsid w:val="004A5BFC"/>
    <w:rsid w:val="004A6084"/>
    <w:rsid w:val="004A6658"/>
    <w:rsid w:val="004A6AA2"/>
    <w:rsid w:val="004B0422"/>
    <w:rsid w:val="004B1751"/>
    <w:rsid w:val="004B203D"/>
    <w:rsid w:val="004B2B60"/>
    <w:rsid w:val="004B2DF0"/>
    <w:rsid w:val="004B3371"/>
    <w:rsid w:val="004B33C3"/>
    <w:rsid w:val="004B3687"/>
    <w:rsid w:val="004B4AAE"/>
    <w:rsid w:val="004B61D0"/>
    <w:rsid w:val="004B6943"/>
    <w:rsid w:val="004B7319"/>
    <w:rsid w:val="004B76B2"/>
    <w:rsid w:val="004B774D"/>
    <w:rsid w:val="004B789A"/>
    <w:rsid w:val="004B7E4C"/>
    <w:rsid w:val="004C01CB"/>
    <w:rsid w:val="004C031B"/>
    <w:rsid w:val="004C039E"/>
    <w:rsid w:val="004C0D14"/>
    <w:rsid w:val="004C0DDF"/>
    <w:rsid w:val="004C1426"/>
    <w:rsid w:val="004C192C"/>
    <w:rsid w:val="004C1943"/>
    <w:rsid w:val="004C1CCF"/>
    <w:rsid w:val="004C2C27"/>
    <w:rsid w:val="004C3020"/>
    <w:rsid w:val="004C3B93"/>
    <w:rsid w:val="004C3F73"/>
    <w:rsid w:val="004C4597"/>
    <w:rsid w:val="004C65AD"/>
    <w:rsid w:val="004C67E3"/>
    <w:rsid w:val="004C6BC0"/>
    <w:rsid w:val="004C7901"/>
    <w:rsid w:val="004C7A94"/>
    <w:rsid w:val="004D070A"/>
    <w:rsid w:val="004D074A"/>
    <w:rsid w:val="004D0BA4"/>
    <w:rsid w:val="004D119E"/>
    <w:rsid w:val="004D1F39"/>
    <w:rsid w:val="004D2179"/>
    <w:rsid w:val="004D3B87"/>
    <w:rsid w:val="004D4012"/>
    <w:rsid w:val="004D54CB"/>
    <w:rsid w:val="004D6ED7"/>
    <w:rsid w:val="004D6FA2"/>
    <w:rsid w:val="004E0670"/>
    <w:rsid w:val="004E09C5"/>
    <w:rsid w:val="004E0A59"/>
    <w:rsid w:val="004E29BD"/>
    <w:rsid w:val="004E42D0"/>
    <w:rsid w:val="004E470E"/>
    <w:rsid w:val="004E4CC7"/>
    <w:rsid w:val="004E4F50"/>
    <w:rsid w:val="004E54FD"/>
    <w:rsid w:val="004E5A73"/>
    <w:rsid w:val="004E61FB"/>
    <w:rsid w:val="004E6E05"/>
    <w:rsid w:val="004E7F2C"/>
    <w:rsid w:val="004F0197"/>
    <w:rsid w:val="004F0CB8"/>
    <w:rsid w:val="004F10E1"/>
    <w:rsid w:val="004F1749"/>
    <w:rsid w:val="004F18B9"/>
    <w:rsid w:val="004F1D79"/>
    <w:rsid w:val="004F25F4"/>
    <w:rsid w:val="004F43F1"/>
    <w:rsid w:val="004F465E"/>
    <w:rsid w:val="004F5A0F"/>
    <w:rsid w:val="004F74CE"/>
    <w:rsid w:val="004F787E"/>
    <w:rsid w:val="004F7A87"/>
    <w:rsid w:val="00500051"/>
    <w:rsid w:val="0050107A"/>
    <w:rsid w:val="00501C2F"/>
    <w:rsid w:val="005041E4"/>
    <w:rsid w:val="005049E5"/>
    <w:rsid w:val="005054C0"/>
    <w:rsid w:val="005055EE"/>
    <w:rsid w:val="00505DA3"/>
    <w:rsid w:val="00505F4F"/>
    <w:rsid w:val="00506424"/>
    <w:rsid w:val="00506433"/>
    <w:rsid w:val="00506FA1"/>
    <w:rsid w:val="00507689"/>
    <w:rsid w:val="00507724"/>
    <w:rsid w:val="00507F5D"/>
    <w:rsid w:val="005102E3"/>
    <w:rsid w:val="00510BAE"/>
    <w:rsid w:val="005124BA"/>
    <w:rsid w:val="005124EB"/>
    <w:rsid w:val="00512F93"/>
    <w:rsid w:val="0051325A"/>
    <w:rsid w:val="005133D9"/>
    <w:rsid w:val="00513703"/>
    <w:rsid w:val="00513DFD"/>
    <w:rsid w:val="0051415D"/>
    <w:rsid w:val="005141F6"/>
    <w:rsid w:val="005177FC"/>
    <w:rsid w:val="005210BE"/>
    <w:rsid w:val="0052163F"/>
    <w:rsid w:val="005221D6"/>
    <w:rsid w:val="005228E7"/>
    <w:rsid w:val="00522B79"/>
    <w:rsid w:val="00522C41"/>
    <w:rsid w:val="00522EF8"/>
    <w:rsid w:val="005231F6"/>
    <w:rsid w:val="00523E70"/>
    <w:rsid w:val="00523E78"/>
    <w:rsid w:val="005242F0"/>
    <w:rsid w:val="005247E9"/>
    <w:rsid w:val="00524B10"/>
    <w:rsid w:val="00526A38"/>
    <w:rsid w:val="00526C99"/>
    <w:rsid w:val="00526DE2"/>
    <w:rsid w:val="00527548"/>
    <w:rsid w:val="00530C75"/>
    <w:rsid w:val="00531515"/>
    <w:rsid w:val="00532094"/>
    <w:rsid w:val="00532290"/>
    <w:rsid w:val="0053270B"/>
    <w:rsid w:val="00533284"/>
    <w:rsid w:val="00533DE6"/>
    <w:rsid w:val="00533E6E"/>
    <w:rsid w:val="00535C29"/>
    <w:rsid w:val="0053617E"/>
    <w:rsid w:val="005363EF"/>
    <w:rsid w:val="0053686C"/>
    <w:rsid w:val="00536C83"/>
    <w:rsid w:val="00537030"/>
    <w:rsid w:val="00537A50"/>
    <w:rsid w:val="00537C16"/>
    <w:rsid w:val="00537F01"/>
    <w:rsid w:val="005402A1"/>
    <w:rsid w:val="00540842"/>
    <w:rsid w:val="00542F05"/>
    <w:rsid w:val="005478DB"/>
    <w:rsid w:val="0054791C"/>
    <w:rsid w:val="00547C80"/>
    <w:rsid w:val="00550215"/>
    <w:rsid w:val="00550773"/>
    <w:rsid w:val="00550C2E"/>
    <w:rsid w:val="00551CAE"/>
    <w:rsid w:val="005521DB"/>
    <w:rsid w:val="00552333"/>
    <w:rsid w:val="00553BA5"/>
    <w:rsid w:val="00553DB3"/>
    <w:rsid w:val="00554F82"/>
    <w:rsid w:val="00555173"/>
    <w:rsid w:val="0056039D"/>
    <w:rsid w:val="00560C39"/>
    <w:rsid w:val="00562E2D"/>
    <w:rsid w:val="0056342C"/>
    <w:rsid w:val="005634FD"/>
    <w:rsid w:val="00564137"/>
    <w:rsid w:val="00564E44"/>
    <w:rsid w:val="00566C38"/>
    <w:rsid w:val="00566CEC"/>
    <w:rsid w:val="00566D8F"/>
    <w:rsid w:val="005676E8"/>
    <w:rsid w:val="0057033D"/>
    <w:rsid w:val="005703AD"/>
    <w:rsid w:val="00570437"/>
    <w:rsid w:val="00571A06"/>
    <w:rsid w:val="00571BE5"/>
    <w:rsid w:val="0057319F"/>
    <w:rsid w:val="005739DB"/>
    <w:rsid w:val="00573C2E"/>
    <w:rsid w:val="00573EB7"/>
    <w:rsid w:val="0057410C"/>
    <w:rsid w:val="005742AD"/>
    <w:rsid w:val="00574EB7"/>
    <w:rsid w:val="00575189"/>
    <w:rsid w:val="00575BB8"/>
    <w:rsid w:val="005764D1"/>
    <w:rsid w:val="005766FF"/>
    <w:rsid w:val="00577412"/>
    <w:rsid w:val="0057749D"/>
    <w:rsid w:val="00577836"/>
    <w:rsid w:val="005801F9"/>
    <w:rsid w:val="00580D10"/>
    <w:rsid w:val="0058133C"/>
    <w:rsid w:val="00581C4C"/>
    <w:rsid w:val="00581FE3"/>
    <w:rsid w:val="005823D8"/>
    <w:rsid w:val="00583210"/>
    <w:rsid w:val="00583CF8"/>
    <w:rsid w:val="005845E0"/>
    <w:rsid w:val="00585539"/>
    <w:rsid w:val="00585E2F"/>
    <w:rsid w:val="0058603E"/>
    <w:rsid w:val="005867C2"/>
    <w:rsid w:val="00586DD7"/>
    <w:rsid w:val="00586E83"/>
    <w:rsid w:val="00587076"/>
    <w:rsid w:val="00587276"/>
    <w:rsid w:val="005877A6"/>
    <w:rsid w:val="00587BBD"/>
    <w:rsid w:val="00590C6A"/>
    <w:rsid w:val="005914F5"/>
    <w:rsid w:val="00592766"/>
    <w:rsid w:val="00593E29"/>
    <w:rsid w:val="00593ED1"/>
    <w:rsid w:val="0059436F"/>
    <w:rsid w:val="0059461A"/>
    <w:rsid w:val="005951E5"/>
    <w:rsid w:val="00595A2E"/>
    <w:rsid w:val="00596048"/>
    <w:rsid w:val="00596802"/>
    <w:rsid w:val="00596DBD"/>
    <w:rsid w:val="00597881"/>
    <w:rsid w:val="00597FDF"/>
    <w:rsid w:val="005A2CAB"/>
    <w:rsid w:val="005A3AA1"/>
    <w:rsid w:val="005A3AC9"/>
    <w:rsid w:val="005A4767"/>
    <w:rsid w:val="005A4D87"/>
    <w:rsid w:val="005A5F9A"/>
    <w:rsid w:val="005A6027"/>
    <w:rsid w:val="005A6237"/>
    <w:rsid w:val="005A6A86"/>
    <w:rsid w:val="005A7E09"/>
    <w:rsid w:val="005B217E"/>
    <w:rsid w:val="005B2298"/>
    <w:rsid w:val="005B29CD"/>
    <w:rsid w:val="005B2B7D"/>
    <w:rsid w:val="005B2CDC"/>
    <w:rsid w:val="005B49C3"/>
    <w:rsid w:val="005B665F"/>
    <w:rsid w:val="005B6AB5"/>
    <w:rsid w:val="005B7989"/>
    <w:rsid w:val="005B7C27"/>
    <w:rsid w:val="005B7F0D"/>
    <w:rsid w:val="005C0161"/>
    <w:rsid w:val="005C17A1"/>
    <w:rsid w:val="005C186B"/>
    <w:rsid w:val="005C1C12"/>
    <w:rsid w:val="005C1C97"/>
    <w:rsid w:val="005C2067"/>
    <w:rsid w:val="005C26C5"/>
    <w:rsid w:val="005C32EA"/>
    <w:rsid w:val="005C4068"/>
    <w:rsid w:val="005C414D"/>
    <w:rsid w:val="005C4300"/>
    <w:rsid w:val="005C4F7C"/>
    <w:rsid w:val="005C5443"/>
    <w:rsid w:val="005C634F"/>
    <w:rsid w:val="005C6E5E"/>
    <w:rsid w:val="005C7462"/>
    <w:rsid w:val="005D0028"/>
    <w:rsid w:val="005D1599"/>
    <w:rsid w:val="005D15E5"/>
    <w:rsid w:val="005D1F1F"/>
    <w:rsid w:val="005D244F"/>
    <w:rsid w:val="005D2740"/>
    <w:rsid w:val="005D2EA2"/>
    <w:rsid w:val="005D3DEA"/>
    <w:rsid w:val="005D49D8"/>
    <w:rsid w:val="005D5A0D"/>
    <w:rsid w:val="005D5FD0"/>
    <w:rsid w:val="005D6DD8"/>
    <w:rsid w:val="005E1FC6"/>
    <w:rsid w:val="005E27A9"/>
    <w:rsid w:val="005E2DD0"/>
    <w:rsid w:val="005E3025"/>
    <w:rsid w:val="005E3D6B"/>
    <w:rsid w:val="005E5279"/>
    <w:rsid w:val="005E5758"/>
    <w:rsid w:val="005E596D"/>
    <w:rsid w:val="005E7DD7"/>
    <w:rsid w:val="005F0618"/>
    <w:rsid w:val="005F08EA"/>
    <w:rsid w:val="005F0AB9"/>
    <w:rsid w:val="005F0DB6"/>
    <w:rsid w:val="005F0FDA"/>
    <w:rsid w:val="005F2EA7"/>
    <w:rsid w:val="005F39C1"/>
    <w:rsid w:val="005F3A2B"/>
    <w:rsid w:val="005F3C00"/>
    <w:rsid w:val="005F3D33"/>
    <w:rsid w:val="005F4CA3"/>
    <w:rsid w:val="005F520F"/>
    <w:rsid w:val="005F5F36"/>
    <w:rsid w:val="005F6090"/>
    <w:rsid w:val="005F68BC"/>
    <w:rsid w:val="005F6A31"/>
    <w:rsid w:val="005F747B"/>
    <w:rsid w:val="00601F50"/>
    <w:rsid w:val="00602967"/>
    <w:rsid w:val="00602D0A"/>
    <w:rsid w:val="0060366E"/>
    <w:rsid w:val="00603E1B"/>
    <w:rsid w:val="00604BFE"/>
    <w:rsid w:val="00605569"/>
    <w:rsid w:val="006063EB"/>
    <w:rsid w:val="006076D8"/>
    <w:rsid w:val="006077D6"/>
    <w:rsid w:val="00610666"/>
    <w:rsid w:val="00611543"/>
    <w:rsid w:val="00611829"/>
    <w:rsid w:val="00611B5A"/>
    <w:rsid w:val="006130C8"/>
    <w:rsid w:val="00613960"/>
    <w:rsid w:val="00613BA7"/>
    <w:rsid w:val="00613C8C"/>
    <w:rsid w:val="00615176"/>
    <w:rsid w:val="00615D0A"/>
    <w:rsid w:val="00616269"/>
    <w:rsid w:val="00616671"/>
    <w:rsid w:val="00616E80"/>
    <w:rsid w:val="00617022"/>
    <w:rsid w:val="006217A3"/>
    <w:rsid w:val="0062405A"/>
    <w:rsid w:val="006251C4"/>
    <w:rsid w:val="0062552E"/>
    <w:rsid w:val="00626F39"/>
    <w:rsid w:val="00627AA8"/>
    <w:rsid w:val="00630C92"/>
    <w:rsid w:val="006314FD"/>
    <w:rsid w:val="00631E6E"/>
    <w:rsid w:val="00632D27"/>
    <w:rsid w:val="0063460E"/>
    <w:rsid w:val="00634848"/>
    <w:rsid w:val="00634880"/>
    <w:rsid w:val="006349A6"/>
    <w:rsid w:val="006358D5"/>
    <w:rsid w:val="006378CD"/>
    <w:rsid w:val="0064053D"/>
    <w:rsid w:val="00641ED9"/>
    <w:rsid w:val="006426C4"/>
    <w:rsid w:val="00642869"/>
    <w:rsid w:val="00643230"/>
    <w:rsid w:val="0064324C"/>
    <w:rsid w:val="00643ACC"/>
    <w:rsid w:val="00644262"/>
    <w:rsid w:val="006452A6"/>
    <w:rsid w:val="00645D06"/>
    <w:rsid w:val="0064695F"/>
    <w:rsid w:val="006469F5"/>
    <w:rsid w:val="00647025"/>
    <w:rsid w:val="00647C16"/>
    <w:rsid w:val="00650244"/>
    <w:rsid w:val="006505BD"/>
    <w:rsid w:val="006510DC"/>
    <w:rsid w:val="00651253"/>
    <w:rsid w:val="0065245C"/>
    <w:rsid w:val="00653245"/>
    <w:rsid w:val="00653B0E"/>
    <w:rsid w:val="00653D8F"/>
    <w:rsid w:val="006554DF"/>
    <w:rsid w:val="00656260"/>
    <w:rsid w:val="00656A3A"/>
    <w:rsid w:val="00660C55"/>
    <w:rsid w:val="00660ECD"/>
    <w:rsid w:val="0066106A"/>
    <w:rsid w:val="006619C1"/>
    <w:rsid w:val="00661C99"/>
    <w:rsid w:val="00661E05"/>
    <w:rsid w:val="00661E75"/>
    <w:rsid w:val="00663543"/>
    <w:rsid w:val="00664088"/>
    <w:rsid w:val="006641C0"/>
    <w:rsid w:val="00664AF3"/>
    <w:rsid w:val="00664E90"/>
    <w:rsid w:val="00665148"/>
    <w:rsid w:val="00666DB8"/>
    <w:rsid w:val="0067178E"/>
    <w:rsid w:val="006720A6"/>
    <w:rsid w:val="00672FDC"/>
    <w:rsid w:val="006731D6"/>
    <w:rsid w:val="006734F0"/>
    <w:rsid w:val="00674063"/>
    <w:rsid w:val="00674A78"/>
    <w:rsid w:val="006761BA"/>
    <w:rsid w:val="006803F6"/>
    <w:rsid w:val="00681E01"/>
    <w:rsid w:val="006823C7"/>
    <w:rsid w:val="00683372"/>
    <w:rsid w:val="00683540"/>
    <w:rsid w:val="006846F8"/>
    <w:rsid w:val="00684C0B"/>
    <w:rsid w:val="0068603D"/>
    <w:rsid w:val="00686965"/>
    <w:rsid w:val="0069154B"/>
    <w:rsid w:val="00692DE0"/>
    <w:rsid w:val="00694762"/>
    <w:rsid w:val="00694942"/>
    <w:rsid w:val="00694EA5"/>
    <w:rsid w:val="00695E04"/>
    <w:rsid w:val="00697792"/>
    <w:rsid w:val="006A0403"/>
    <w:rsid w:val="006A055D"/>
    <w:rsid w:val="006A0E5D"/>
    <w:rsid w:val="006A1803"/>
    <w:rsid w:val="006A1DC4"/>
    <w:rsid w:val="006A205B"/>
    <w:rsid w:val="006A2293"/>
    <w:rsid w:val="006A29D7"/>
    <w:rsid w:val="006A2B32"/>
    <w:rsid w:val="006A2D41"/>
    <w:rsid w:val="006A41E4"/>
    <w:rsid w:val="006A435F"/>
    <w:rsid w:val="006A45C7"/>
    <w:rsid w:val="006A57F3"/>
    <w:rsid w:val="006A5D7B"/>
    <w:rsid w:val="006A660D"/>
    <w:rsid w:val="006A6695"/>
    <w:rsid w:val="006A7075"/>
    <w:rsid w:val="006B0231"/>
    <w:rsid w:val="006B1010"/>
    <w:rsid w:val="006B2591"/>
    <w:rsid w:val="006B2CFE"/>
    <w:rsid w:val="006B3F5A"/>
    <w:rsid w:val="006B5923"/>
    <w:rsid w:val="006B5CF5"/>
    <w:rsid w:val="006B62E6"/>
    <w:rsid w:val="006B7829"/>
    <w:rsid w:val="006B7A2F"/>
    <w:rsid w:val="006B7A88"/>
    <w:rsid w:val="006C0CF1"/>
    <w:rsid w:val="006C0D32"/>
    <w:rsid w:val="006C22C6"/>
    <w:rsid w:val="006C2420"/>
    <w:rsid w:val="006C2433"/>
    <w:rsid w:val="006C2587"/>
    <w:rsid w:val="006C2A18"/>
    <w:rsid w:val="006C346B"/>
    <w:rsid w:val="006C426D"/>
    <w:rsid w:val="006C45BB"/>
    <w:rsid w:val="006C4C52"/>
    <w:rsid w:val="006C4D91"/>
    <w:rsid w:val="006C5B4D"/>
    <w:rsid w:val="006D0E94"/>
    <w:rsid w:val="006D17E9"/>
    <w:rsid w:val="006D1A46"/>
    <w:rsid w:val="006D314E"/>
    <w:rsid w:val="006D3B17"/>
    <w:rsid w:val="006D4667"/>
    <w:rsid w:val="006D4C9B"/>
    <w:rsid w:val="006D5AC0"/>
    <w:rsid w:val="006D5AD7"/>
    <w:rsid w:val="006D6401"/>
    <w:rsid w:val="006D7DA4"/>
    <w:rsid w:val="006E0360"/>
    <w:rsid w:val="006E163E"/>
    <w:rsid w:val="006E16DF"/>
    <w:rsid w:val="006E1C1F"/>
    <w:rsid w:val="006E2EB0"/>
    <w:rsid w:val="006E3138"/>
    <w:rsid w:val="006E3F75"/>
    <w:rsid w:val="006E4952"/>
    <w:rsid w:val="006E556D"/>
    <w:rsid w:val="006E7199"/>
    <w:rsid w:val="006E743D"/>
    <w:rsid w:val="006F0E02"/>
    <w:rsid w:val="006F20A5"/>
    <w:rsid w:val="006F27CD"/>
    <w:rsid w:val="006F2B60"/>
    <w:rsid w:val="006F2D5E"/>
    <w:rsid w:val="006F353A"/>
    <w:rsid w:val="006F371B"/>
    <w:rsid w:val="006F37E2"/>
    <w:rsid w:val="006F3F5F"/>
    <w:rsid w:val="006F7343"/>
    <w:rsid w:val="00700160"/>
    <w:rsid w:val="007008C0"/>
    <w:rsid w:val="00701625"/>
    <w:rsid w:val="007033B1"/>
    <w:rsid w:val="00703E64"/>
    <w:rsid w:val="00704423"/>
    <w:rsid w:val="0070449D"/>
    <w:rsid w:val="007048DE"/>
    <w:rsid w:val="00705191"/>
    <w:rsid w:val="007057DF"/>
    <w:rsid w:val="00706C28"/>
    <w:rsid w:val="007076FC"/>
    <w:rsid w:val="00707793"/>
    <w:rsid w:val="00707919"/>
    <w:rsid w:val="007107D2"/>
    <w:rsid w:val="00711622"/>
    <w:rsid w:val="00712484"/>
    <w:rsid w:val="007125A7"/>
    <w:rsid w:val="007131A1"/>
    <w:rsid w:val="00713540"/>
    <w:rsid w:val="00713718"/>
    <w:rsid w:val="007141ED"/>
    <w:rsid w:val="0071456A"/>
    <w:rsid w:val="00716956"/>
    <w:rsid w:val="007176FC"/>
    <w:rsid w:val="007178DB"/>
    <w:rsid w:val="00720B5B"/>
    <w:rsid w:val="00722E6F"/>
    <w:rsid w:val="007239BE"/>
    <w:rsid w:val="00724624"/>
    <w:rsid w:val="00725747"/>
    <w:rsid w:val="00725FC8"/>
    <w:rsid w:val="007269BC"/>
    <w:rsid w:val="007277BD"/>
    <w:rsid w:val="00727E04"/>
    <w:rsid w:val="00727E1E"/>
    <w:rsid w:val="00727E99"/>
    <w:rsid w:val="0073015D"/>
    <w:rsid w:val="00731031"/>
    <w:rsid w:val="00731103"/>
    <w:rsid w:val="00731607"/>
    <w:rsid w:val="007319FC"/>
    <w:rsid w:val="0073281B"/>
    <w:rsid w:val="00732D55"/>
    <w:rsid w:val="007330ED"/>
    <w:rsid w:val="00733F40"/>
    <w:rsid w:val="007345D8"/>
    <w:rsid w:val="00735EA0"/>
    <w:rsid w:val="00736BA3"/>
    <w:rsid w:val="007370C3"/>
    <w:rsid w:val="0073710D"/>
    <w:rsid w:val="0073773E"/>
    <w:rsid w:val="00737A33"/>
    <w:rsid w:val="00737BBF"/>
    <w:rsid w:val="00737E2B"/>
    <w:rsid w:val="007401BD"/>
    <w:rsid w:val="00741C32"/>
    <w:rsid w:val="00742425"/>
    <w:rsid w:val="00743BBA"/>
    <w:rsid w:val="0074481F"/>
    <w:rsid w:val="00744AAF"/>
    <w:rsid w:val="00744C5F"/>
    <w:rsid w:val="00744CBF"/>
    <w:rsid w:val="00745C45"/>
    <w:rsid w:val="007467C1"/>
    <w:rsid w:val="007468D5"/>
    <w:rsid w:val="00750393"/>
    <w:rsid w:val="00750E47"/>
    <w:rsid w:val="00751286"/>
    <w:rsid w:val="0075178D"/>
    <w:rsid w:val="00751995"/>
    <w:rsid w:val="0075315B"/>
    <w:rsid w:val="0075517F"/>
    <w:rsid w:val="007556D7"/>
    <w:rsid w:val="007564B6"/>
    <w:rsid w:val="00756B77"/>
    <w:rsid w:val="00761798"/>
    <w:rsid w:val="00761AC3"/>
    <w:rsid w:val="00761D8E"/>
    <w:rsid w:val="0076243C"/>
    <w:rsid w:val="007636ED"/>
    <w:rsid w:val="00764DD4"/>
    <w:rsid w:val="007669B2"/>
    <w:rsid w:val="00766EDF"/>
    <w:rsid w:val="00767394"/>
    <w:rsid w:val="00767E1E"/>
    <w:rsid w:val="00770874"/>
    <w:rsid w:val="0077131A"/>
    <w:rsid w:val="00771E40"/>
    <w:rsid w:val="00772340"/>
    <w:rsid w:val="00777342"/>
    <w:rsid w:val="00780C08"/>
    <w:rsid w:val="00781DD7"/>
    <w:rsid w:val="00782A33"/>
    <w:rsid w:val="00782D77"/>
    <w:rsid w:val="007830FC"/>
    <w:rsid w:val="00785C58"/>
    <w:rsid w:val="00785CCE"/>
    <w:rsid w:val="00785F92"/>
    <w:rsid w:val="00786942"/>
    <w:rsid w:val="00790405"/>
    <w:rsid w:val="00790990"/>
    <w:rsid w:val="00791F97"/>
    <w:rsid w:val="007929DB"/>
    <w:rsid w:val="007944DD"/>
    <w:rsid w:val="00794B31"/>
    <w:rsid w:val="0079660C"/>
    <w:rsid w:val="00797121"/>
    <w:rsid w:val="007974E5"/>
    <w:rsid w:val="007A092A"/>
    <w:rsid w:val="007A229C"/>
    <w:rsid w:val="007A2D3F"/>
    <w:rsid w:val="007A3B0D"/>
    <w:rsid w:val="007A4108"/>
    <w:rsid w:val="007A45A8"/>
    <w:rsid w:val="007A4E44"/>
    <w:rsid w:val="007A5C5E"/>
    <w:rsid w:val="007A65AC"/>
    <w:rsid w:val="007A65FB"/>
    <w:rsid w:val="007A76F3"/>
    <w:rsid w:val="007A783A"/>
    <w:rsid w:val="007A7EB9"/>
    <w:rsid w:val="007B0F8A"/>
    <w:rsid w:val="007B131F"/>
    <w:rsid w:val="007B1B03"/>
    <w:rsid w:val="007B26C4"/>
    <w:rsid w:val="007B44EE"/>
    <w:rsid w:val="007B5291"/>
    <w:rsid w:val="007B6A22"/>
    <w:rsid w:val="007B6F00"/>
    <w:rsid w:val="007C03B5"/>
    <w:rsid w:val="007C0B41"/>
    <w:rsid w:val="007C18AA"/>
    <w:rsid w:val="007C20A5"/>
    <w:rsid w:val="007C2339"/>
    <w:rsid w:val="007C3766"/>
    <w:rsid w:val="007C38F5"/>
    <w:rsid w:val="007C4A0C"/>
    <w:rsid w:val="007C4E07"/>
    <w:rsid w:val="007C540F"/>
    <w:rsid w:val="007C5510"/>
    <w:rsid w:val="007C56D3"/>
    <w:rsid w:val="007C5954"/>
    <w:rsid w:val="007D0814"/>
    <w:rsid w:val="007D19D7"/>
    <w:rsid w:val="007D312A"/>
    <w:rsid w:val="007D452E"/>
    <w:rsid w:val="007D595A"/>
    <w:rsid w:val="007D6532"/>
    <w:rsid w:val="007D6A9A"/>
    <w:rsid w:val="007E1172"/>
    <w:rsid w:val="007E2951"/>
    <w:rsid w:val="007E3084"/>
    <w:rsid w:val="007E3720"/>
    <w:rsid w:val="007E58BA"/>
    <w:rsid w:val="007E5958"/>
    <w:rsid w:val="007E647D"/>
    <w:rsid w:val="007E737E"/>
    <w:rsid w:val="007E7382"/>
    <w:rsid w:val="007E7809"/>
    <w:rsid w:val="007F1D10"/>
    <w:rsid w:val="007F2706"/>
    <w:rsid w:val="007F2E69"/>
    <w:rsid w:val="007F2F80"/>
    <w:rsid w:val="007F3CBD"/>
    <w:rsid w:val="007F47AE"/>
    <w:rsid w:val="007F6F7E"/>
    <w:rsid w:val="007F72C9"/>
    <w:rsid w:val="007F7314"/>
    <w:rsid w:val="007F7329"/>
    <w:rsid w:val="00800ABD"/>
    <w:rsid w:val="00800B3E"/>
    <w:rsid w:val="00800F76"/>
    <w:rsid w:val="00801521"/>
    <w:rsid w:val="00803CDB"/>
    <w:rsid w:val="0080575E"/>
    <w:rsid w:val="00805E80"/>
    <w:rsid w:val="0080664C"/>
    <w:rsid w:val="008067CA"/>
    <w:rsid w:val="008100B3"/>
    <w:rsid w:val="0081252B"/>
    <w:rsid w:val="00813231"/>
    <w:rsid w:val="00813B2D"/>
    <w:rsid w:val="0081492C"/>
    <w:rsid w:val="00814A8E"/>
    <w:rsid w:val="00816E43"/>
    <w:rsid w:val="00817752"/>
    <w:rsid w:val="00821BEB"/>
    <w:rsid w:val="00821D4F"/>
    <w:rsid w:val="0082237E"/>
    <w:rsid w:val="00822CFF"/>
    <w:rsid w:val="008233B2"/>
    <w:rsid w:val="00823D11"/>
    <w:rsid w:val="008250A3"/>
    <w:rsid w:val="00825ED0"/>
    <w:rsid w:val="008264F2"/>
    <w:rsid w:val="00826596"/>
    <w:rsid w:val="00827C40"/>
    <w:rsid w:val="00830849"/>
    <w:rsid w:val="00830A58"/>
    <w:rsid w:val="00831712"/>
    <w:rsid w:val="008319B0"/>
    <w:rsid w:val="00831E17"/>
    <w:rsid w:val="00832E68"/>
    <w:rsid w:val="008336F6"/>
    <w:rsid w:val="0083527E"/>
    <w:rsid w:val="00835858"/>
    <w:rsid w:val="0083713A"/>
    <w:rsid w:val="008403C6"/>
    <w:rsid w:val="008403DB"/>
    <w:rsid w:val="00840966"/>
    <w:rsid w:val="00840EDE"/>
    <w:rsid w:val="008439E3"/>
    <w:rsid w:val="00845347"/>
    <w:rsid w:val="0084556C"/>
    <w:rsid w:val="00845CB7"/>
    <w:rsid w:val="0084690F"/>
    <w:rsid w:val="00846D1C"/>
    <w:rsid w:val="00846EEF"/>
    <w:rsid w:val="00847D25"/>
    <w:rsid w:val="00850302"/>
    <w:rsid w:val="00850F70"/>
    <w:rsid w:val="00852717"/>
    <w:rsid w:val="00853437"/>
    <w:rsid w:val="00853BB5"/>
    <w:rsid w:val="008540C3"/>
    <w:rsid w:val="00854502"/>
    <w:rsid w:val="0085491E"/>
    <w:rsid w:val="00855559"/>
    <w:rsid w:val="008560F8"/>
    <w:rsid w:val="00856473"/>
    <w:rsid w:val="00857110"/>
    <w:rsid w:val="00857408"/>
    <w:rsid w:val="00857C32"/>
    <w:rsid w:val="00857D4E"/>
    <w:rsid w:val="00861DEB"/>
    <w:rsid w:val="00861E25"/>
    <w:rsid w:val="00862625"/>
    <w:rsid w:val="00862A55"/>
    <w:rsid w:val="008636C9"/>
    <w:rsid w:val="00865139"/>
    <w:rsid w:val="00865249"/>
    <w:rsid w:val="008658A9"/>
    <w:rsid w:val="00865A6A"/>
    <w:rsid w:val="00866171"/>
    <w:rsid w:val="008662ED"/>
    <w:rsid w:val="008707B5"/>
    <w:rsid w:val="0087193E"/>
    <w:rsid w:val="00872016"/>
    <w:rsid w:val="00872B56"/>
    <w:rsid w:val="00872DAF"/>
    <w:rsid w:val="00872F59"/>
    <w:rsid w:val="00874BFD"/>
    <w:rsid w:val="00875378"/>
    <w:rsid w:val="00875D0F"/>
    <w:rsid w:val="00876355"/>
    <w:rsid w:val="008771DA"/>
    <w:rsid w:val="008778C0"/>
    <w:rsid w:val="00880D76"/>
    <w:rsid w:val="00880EDB"/>
    <w:rsid w:val="008830E3"/>
    <w:rsid w:val="00883598"/>
    <w:rsid w:val="008837D5"/>
    <w:rsid w:val="00884274"/>
    <w:rsid w:val="008909F0"/>
    <w:rsid w:val="00891304"/>
    <w:rsid w:val="0089168A"/>
    <w:rsid w:val="00891C26"/>
    <w:rsid w:val="00892CAF"/>
    <w:rsid w:val="0089398B"/>
    <w:rsid w:val="00895D65"/>
    <w:rsid w:val="00897708"/>
    <w:rsid w:val="0089773C"/>
    <w:rsid w:val="00897D1E"/>
    <w:rsid w:val="008A04C8"/>
    <w:rsid w:val="008A0511"/>
    <w:rsid w:val="008A0A06"/>
    <w:rsid w:val="008A1BD2"/>
    <w:rsid w:val="008A320C"/>
    <w:rsid w:val="008A3B73"/>
    <w:rsid w:val="008A4E32"/>
    <w:rsid w:val="008A573A"/>
    <w:rsid w:val="008A624E"/>
    <w:rsid w:val="008B0BAD"/>
    <w:rsid w:val="008B146A"/>
    <w:rsid w:val="008B1BFD"/>
    <w:rsid w:val="008B1EAB"/>
    <w:rsid w:val="008B35C0"/>
    <w:rsid w:val="008B3646"/>
    <w:rsid w:val="008B4742"/>
    <w:rsid w:val="008B5445"/>
    <w:rsid w:val="008B61D7"/>
    <w:rsid w:val="008B65D3"/>
    <w:rsid w:val="008B72E4"/>
    <w:rsid w:val="008B79BA"/>
    <w:rsid w:val="008C0600"/>
    <w:rsid w:val="008C0EF2"/>
    <w:rsid w:val="008C28E4"/>
    <w:rsid w:val="008C2C3A"/>
    <w:rsid w:val="008C33B5"/>
    <w:rsid w:val="008C4BCB"/>
    <w:rsid w:val="008C6556"/>
    <w:rsid w:val="008C682E"/>
    <w:rsid w:val="008C68ED"/>
    <w:rsid w:val="008C6A1F"/>
    <w:rsid w:val="008C7059"/>
    <w:rsid w:val="008C722F"/>
    <w:rsid w:val="008D0322"/>
    <w:rsid w:val="008D051B"/>
    <w:rsid w:val="008D0B3A"/>
    <w:rsid w:val="008D12DB"/>
    <w:rsid w:val="008D1EF0"/>
    <w:rsid w:val="008D234B"/>
    <w:rsid w:val="008D3433"/>
    <w:rsid w:val="008D4535"/>
    <w:rsid w:val="008D4F53"/>
    <w:rsid w:val="008D5F02"/>
    <w:rsid w:val="008D6CA8"/>
    <w:rsid w:val="008D7B57"/>
    <w:rsid w:val="008E02C5"/>
    <w:rsid w:val="008E0543"/>
    <w:rsid w:val="008E20FC"/>
    <w:rsid w:val="008E3439"/>
    <w:rsid w:val="008E350E"/>
    <w:rsid w:val="008E36DD"/>
    <w:rsid w:val="008E42A5"/>
    <w:rsid w:val="008E54A2"/>
    <w:rsid w:val="008F014B"/>
    <w:rsid w:val="008F0811"/>
    <w:rsid w:val="008F096C"/>
    <w:rsid w:val="008F0D44"/>
    <w:rsid w:val="008F20FC"/>
    <w:rsid w:val="008F22BD"/>
    <w:rsid w:val="008F247F"/>
    <w:rsid w:val="008F24CF"/>
    <w:rsid w:val="008F3526"/>
    <w:rsid w:val="008F440A"/>
    <w:rsid w:val="008F5C02"/>
    <w:rsid w:val="008F5C0E"/>
    <w:rsid w:val="008F6DD5"/>
    <w:rsid w:val="0090105D"/>
    <w:rsid w:val="0090111B"/>
    <w:rsid w:val="00902A7F"/>
    <w:rsid w:val="00903330"/>
    <w:rsid w:val="00904A32"/>
    <w:rsid w:val="00905B7D"/>
    <w:rsid w:val="009067E6"/>
    <w:rsid w:val="0090724D"/>
    <w:rsid w:val="00910EBD"/>
    <w:rsid w:val="0091134D"/>
    <w:rsid w:val="009117B6"/>
    <w:rsid w:val="00911ACC"/>
    <w:rsid w:val="00912354"/>
    <w:rsid w:val="0091417F"/>
    <w:rsid w:val="009143D5"/>
    <w:rsid w:val="009145F0"/>
    <w:rsid w:val="0091481A"/>
    <w:rsid w:val="00914A5B"/>
    <w:rsid w:val="00914EF2"/>
    <w:rsid w:val="009155ED"/>
    <w:rsid w:val="00916250"/>
    <w:rsid w:val="00916BEF"/>
    <w:rsid w:val="00916DE4"/>
    <w:rsid w:val="00917029"/>
    <w:rsid w:val="00917415"/>
    <w:rsid w:val="00917532"/>
    <w:rsid w:val="00917B20"/>
    <w:rsid w:val="00917FE5"/>
    <w:rsid w:val="009202B7"/>
    <w:rsid w:val="00920D2B"/>
    <w:rsid w:val="00921921"/>
    <w:rsid w:val="00921B02"/>
    <w:rsid w:val="009241EC"/>
    <w:rsid w:val="009244A1"/>
    <w:rsid w:val="00925390"/>
    <w:rsid w:val="00926297"/>
    <w:rsid w:val="009266E3"/>
    <w:rsid w:val="00926D9C"/>
    <w:rsid w:val="009272F7"/>
    <w:rsid w:val="00930283"/>
    <w:rsid w:val="00930E67"/>
    <w:rsid w:val="00931C93"/>
    <w:rsid w:val="009330A1"/>
    <w:rsid w:val="0093342C"/>
    <w:rsid w:val="00933711"/>
    <w:rsid w:val="00933AF5"/>
    <w:rsid w:val="00933F41"/>
    <w:rsid w:val="00933F8D"/>
    <w:rsid w:val="009346B0"/>
    <w:rsid w:val="00934A42"/>
    <w:rsid w:val="00934ECA"/>
    <w:rsid w:val="009353A4"/>
    <w:rsid w:val="009377C6"/>
    <w:rsid w:val="00937C0F"/>
    <w:rsid w:val="009405A6"/>
    <w:rsid w:val="0094105B"/>
    <w:rsid w:val="00941733"/>
    <w:rsid w:val="00941F0F"/>
    <w:rsid w:val="00942520"/>
    <w:rsid w:val="00943098"/>
    <w:rsid w:val="00945B09"/>
    <w:rsid w:val="00947F6F"/>
    <w:rsid w:val="0095049D"/>
    <w:rsid w:val="0095076D"/>
    <w:rsid w:val="00951DC1"/>
    <w:rsid w:val="00952A69"/>
    <w:rsid w:val="009533E1"/>
    <w:rsid w:val="0095341A"/>
    <w:rsid w:val="009534A3"/>
    <w:rsid w:val="00953963"/>
    <w:rsid w:val="009561EA"/>
    <w:rsid w:val="009569E0"/>
    <w:rsid w:val="00963B0E"/>
    <w:rsid w:val="00964B4B"/>
    <w:rsid w:val="00965242"/>
    <w:rsid w:val="0096789B"/>
    <w:rsid w:val="00967A50"/>
    <w:rsid w:val="00971264"/>
    <w:rsid w:val="009713E1"/>
    <w:rsid w:val="00971ED9"/>
    <w:rsid w:val="00971FDF"/>
    <w:rsid w:val="009720CF"/>
    <w:rsid w:val="00972BED"/>
    <w:rsid w:val="0097304D"/>
    <w:rsid w:val="00974760"/>
    <w:rsid w:val="0097584C"/>
    <w:rsid w:val="00975F37"/>
    <w:rsid w:val="009760EE"/>
    <w:rsid w:val="0097620C"/>
    <w:rsid w:val="00977922"/>
    <w:rsid w:val="0097795D"/>
    <w:rsid w:val="00977A57"/>
    <w:rsid w:val="00980CCE"/>
    <w:rsid w:val="009818E7"/>
    <w:rsid w:val="00982836"/>
    <w:rsid w:val="0098315F"/>
    <w:rsid w:val="009837ED"/>
    <w:rsid w:val="009845DB"/>
    <w:rsid w:val="00984FBA"/>
    <w:rsid w:val="009851E4"/>
    <w:rsid w:val="00985FC5"/>
    <w:rsid w:val="00987622"/>
    <w:rsid w:val="00987896"/>
    <w:rsid w:val="00987EAC"/>
    <w:rsid w:val="00990DCE"/>
    <w:rsid w:val="0099457B"/>
    <w:rsid w:val="009945AC"/>
    <w:rsid w:val="0099516A"/>
    <w:rsid w:val="009955BC"/>
    <w:rsid w:val="0099593A"/>
    <w:rsid w:val="00995A3C"/>
    <w:rsid w:val="00995FB0"/>
    <w:rsid w:val="00996434"/>
    <w:rsid w:val="009971DE"/>
    <w:rsid w:val="0099798B"/>
    <w:rsid w:val="009A1DD7"/>
    <w:rsid w:val="009A268B"/>
    <w:rsid w:val="009A38FC"/>
    <w:rsid w:val="009A3F51"/>
    <w:rsid w:val="009A6AA3"/>
    <w:rsid w:val="009A706E"/>
    <w:rsid w:val="009A7720"/>
    <w:rsid w:val="009B1244"/>
    <w:rsid w:val="009B124F"/>
    <w:rsid w:val="009B1472"/>
    <w:rsid w:val="009B23E9"/>
    <w:rsid w:val="009B3363"/>
    <w:rsid w:val="009B5EF0"/>
    <w:rsid w:val="009B6A6A"/>
    <w:rsid w:val="009B71A2"/>
    <w:rsid w:val="009B7B52"/>
    <w:rsid w:val="009C00D6"/>
    <w:rsid w:val="009C042F"/>
    <w:rsid w:val="009C1047"/>
    <w:rsid w:val="009C15FA"/>
    <w:rsid w:val="009C1869"/>
    <w:rsid w:val="009C1A02"/>
    <w:rsid w:val="009C2340"/>
    <w:rsid w:val="009C5ED6"/>
    <w:rsid w:val="009C6556"/>
    <w:rsid w:val="009C6C66"/>
    <w:rsid w:val="009C7A1C"/>
    <w:rsid w:val="009D0A0D"/>
    <w:rsid w:val="009D270D"/>
    <w:rsid w:val="009D2801"/>
    <w:rsid w:val="009D29F2"/>
    <w:rsid w:val="009D3ACB"/>
    <w:rsid w:val="009D41A8"/>
    <w:rsid w:val="009D423B"/>
    <w:rsid w:val="009D5639"/>
    <w:rsid w:val="009D5CE1"/>
    <w:rsid w:val="009D69CD"/>
    <w:rsid w:val="009D7261"/>
    <w:rsid w:val="009D7AF1"/>
    <w:rsid w:val="009E0723"/>
    <w:rsid w:val="009E0AD9"/>
    <w:rsid w:val="009E1451"/>
    <w:rsid w:val="009E2333"/>
    <w:rsid w:val="009E36F2"/>
    <w:rsid w:val="009E44F3"/>
    <w:rsid w:val="009E542F"/>
    <w:rsid w:val="009E7F46"/>
    <w:rsid w:val="009F064F"/>
    <w:rsid w:val="009F073A"/>
    <w:rsid w:val="009F18FA"/>
    <w:rsid w:val="009F1B46"/>
    <w:rsid w:val="009F2070"/>
    <w:rsid w:val="009F301C"/>
    <w:rsid w:val="009F4276"/>
    <w:rsid w:val="009F4F98"/>
    <w:rsid w:val="009F5576"/>
    <w:rsid w:val="009F5766"/>
    <w:rsid w:val="009F64C0"/>
    <w:rsid w:val="009F74E2"/>
    <w:rsid w:val="00A001D7"/>
    <w:rsid w:val="00A00937"/>
    <w:rsid w:val="00A00CE3"/>
    <w:rsid w:val="00A030C6"/>
    <w:rsid w:val="00A039A0"/>
    <w:rsid w:val="00A04058"/>
    <w:rsid w:val="00A041B4"/>
    <w:rsid w:val="00A049AC"/>
    <w:rsid w:val="00A0599E"/>
    <w:rsid w:val="00A05AD8"/>
    <w:rsid w:val="00A060AF"/>
    <w:rsid w:val="00A07A84"/>
    <w:rsid w:val="00A10305"/>
    <w:rsid w:val="00A10C79"/>
    <w:rsid w:val="00A11270"/>
    <w:rsid w:val="00A11436"/>
    <w:rsid w:val="00A11838"/>
    <w:rsid w:val="00A11BB6"/>
    <w:rsid w:val="00A11C74"/>
    <w:rsid w:val="00A122E7"/>
    <w:rsid w:val="00A12673"/>
    <w:rsid w:val="00A128D2"/>
    <w:rsid w:val="00A1365F"/>
    <w:rsid w:val="00A14CCD"/>
    <w:rsid w:val="00A1500A"/>
    <w:rsid w:val="00A15661"/>
    <w:rsid w:val="00A158B1"/>
    <w:rsid w:val="00A17B85"/>
    <w:rsid w:val="00A206EF"/>
    <w:rsid w:val="00A22247"/>
    <w:rsid w:val="00A23080"/>
    <w:rsid w:val="00A24313"/>
    <w:rsid w:val="00A25AEF"/>
    <w:rsid w:val="00A26267"/>
    <w:rsid w:val="00A30501"/>
    <w:rsid w:val="00A306F4"/>
    <w:rsid w:val="00A30B68"/>
    <w:rsid w:val="00A315F8"/>
    <w:rsid w:val="00A31BAA"/>
    <w:rsid w:val="00A32057"/>
    <w:rsid w:val="00A32456"/>
    <w:rsid w:val="00A33127"/>
    <w:rsid w:val="00A3312F"/>
    <w:rsid w:val="00A3381A"/>
    <w:rsid w:val="00A34D54"/>
    <w:rsid w:val="00A35A1C"/>
    <w:rsid w:val="00A36376"/>
    <w:rsid w:val="00A41124"/>
    <w:rsid w:val="00A414A9"/>
    <w:rsid w:val="00A414DB"/>
    <w:rsid w:val="00A42881"/>
    <w:rsid w:val="00A43142"/>
    <w:rsid w:val="00A43AB6"/>
    <w:rsid w:val="00A445F4"/>
    <w:rsid w:val="00A462E8"/>
    <w:rsid w:val="00A468CF"/>
    <w:rsid w:val="00A46BB4"/>
    <w:rsid w:val="00A47E17"/>
    <w:rsid w:val="00A51731"/>
    <w:rsid w:val="00A52A25"/>
    <w:rsid w:val="00A533D9"/>
    <w:rsid w:val="00A539B6"/>
    <w:rsid w:val="00A53EA8"/>
    <w:rsid w:val="00A54ED9"/>
    <w:rsid w:val="00A55190"/>
    <w:rsid w:val="00A55950"/>
    <w:rsid w:val="00A559F2"/>
    <w:rsid w:val="00A55BD0"/>
    <w:rsid w:val="00A55D3D"/>
    <w:rsid w:val="00A5619B"/>
    <w:rsid w:val="00A56377"/>
    <w:rsid w:val="00A5667B"/>
    <w:rsid w:val="00A57555"/>
    <w:rsid w:val="00A57B4E"/>
    <w:rsid w:val="00A6085C"/>
    <w:rsid w:val="00A62D3C"/>
    <w:rsid w:val="00A62D50"/>
    <w:rsid w:val="00A63226"/>
    <w:rsid w:val="00A64910"/>
    <w:rsid w:val="00A652EF"/>
    <w:rsid w:val="00A657E4"/>
    <w:rsid w:val="00A667C0"/>
    <w:rsid w:val="00A67103"/>
    <w:rsid w:val="00A7238C"/>
    <w:rsid w:val="00A72FB3"/>
    <w:rsid w:val="00A7389C"/>
    <w:rsid w:val="00A73F8B"/>
    <w:rsid w:val="00A7499A"/>
    <w:rsid w:val="00A75607"/>
    <w:rsid w:val="00A778D7"/>
    <w:rsid w:val="00A77CAC"/>
    <w:rsid w:val="00A805EA"/>
    <w:rsid w:val="00A8063B"/>
    <w:rsid w:val="00A80D61"/>
    <w:rsid w:val="00A82829"/>
    <w:rsid w:val="00A83BBA"/>
    <w:rsid w:val="00A86CE3"/>
    <w:rsid w:val="00A86E96"/>
    <w:rsid w:val="00A86F11"/>
    <w:rsid w:val="00A87595"/>
    <w:rsid w:val="00A9154B"/>
    <w:rsid w:val="00A92027"/>
    <w:rsid w:val="00A925E2"/>
    <w:rsid w:val="00A92AE7"/>
    <w:rsid w:val="00A92DDD"/>
    <w:rsid w:val="00A9326F"/>
    <w:rsid w:val="00A9368A"/>
    <w:rsid w:val="00A94B8A"/>
    <w:rsid w:val="00A94DA3"/>
    <w:rsid w:val="00A9670F"/>
    <w:rsid w:val="00A96DCE"/>
    <w:rsid w:val="00AA0145"/>
    <w:rsid w:val="00AA0873"/>
    <w:rsid w:val="00AA0CAB"/>
    <w:rsid w:val="00AA0CEC"/>
    <w:rsid w:val="00AA0F4B"/>
    <w:rsid w:val="00AA3299"/>
    <w:rsid w:val="00AA329B"/>
    <w:rsid w:val="00AA5B7C"/>
    <w:rsid w:val="00AA67AE"/>
    <w:rsid w:val="00AA7658"/>
    <w:rsid w:val="00AB01F6"/>
    <w:rsid w:val="00AB4571"/>
    <w:rsid w:val="00AB56D7"/>
    <w:rsid w:val="00AB5FE1"/>
    <w:rsid w:val="00AB60E1"/>
    <w:rsid w:val="00AB79E5"/>
    <w:rsid w:val="00AC0195"/>
    <w:rsid w:val="00AC05D0"/>
    <w:rsid w:val="00AC11B7"/>
    <w:rsid w:val="00AC14EC"/>
    <w:rsid w:val="00AC2D6D"/>
    <w:rsid w:val="00AC2DD8"/>
    <w:rsid w:val="00AC3E89"/>
    <w:rsid w:val="00AC4F3F"/>
    <w:rsid w:val="00AC5673"/>
    <w:rsid w:val="00AC581E"/>
    <w:rsid w:val="00AC6EC5"/>
    <w:rsid w:val="00AC78C0"/>
    <w:rsid w:val="00AD06DC"/>
    <w:rsid w:val="00AD0E08"/>
    <w:rsid w:val="00AD1C92"/>
    <w:rsid w:val="00AD2487"/>
    <w:rsid w:val="00AD2EAA"/>
    <w:rsid w:val="00AD3E88"/>
    <w:rsid w:val="00AD4305"/>
    <w:rsid w:val="00AD4E76"/>
    <w:rsid w:val="00AD5048"/>
    <w:rsid w:val="00AD616A"/>
    <w:rsid w:val="00AD6D67"/>
    <w:rsid w:val="00AD6E25"/>
    <w:rsid w:val="00AE03E4"/>
    <w:rsid w:val="00AE0AF6"/>
    <w:rsid w:val="00AE1CA7"/>
    <w:rsid w:val="00AE4D16"/>
    <w:rsid w:val="00AE5333"/>
    <w:rsid w:val="00AE5E6B"/>
    <w:rsid w:val="00AE7706"/>
    <w:rsid w:val="00AF08AD"/>
    <w:rsid w:val="00AF0A88"/>
    <w:rsid w:val="00AF0CF6"/>
    <w:rsid w:val="00AF0DBF"/>
    <w:rsid w:val="00AF1201"/>
    <w:rsid w:val="00AF330B"/>
    <w:rsid w:val="00AF34B1"/>
    <w:rsid w:val="00AF392C"/>
    <w:rsid w:val="00AF3A71"/>
    <w:rsid w:val="00AF47F5"/>
    <w:rsid w:val="00AF55A6"/>
    <w:rsid w:val="00AF59DA"/>
    <w:rsid w:val="00AF5BE5"/>
    <w:rsid w:val="00AF5C46"/>
    <w:rsid w:val="00AF6C69"/>
    <w:rsid w:val="00AF7762"/>
    <w:rsid w:val="00AF7BE8"/>
    <w:rsid w:val="00AF7E18"/>
    <w:rsid w:val="00B005A0"/>
    <w:rsid w:val="00B00BC5"/>
    <w:rsid w:val="00B00CB3"/>
    <w:rsid w:val="00B03AC8"/>
    <w:rsid w:val="00B04CD3"/>
    <w:rsid w:val="00B05244"/>
    <w:rsid w:val="00B06566"/>
    <w:rsid w:val="00B06DC1"/>
    <w:rsid w:val="00B07FE5"/>
    <w:rsid w:val="00B101F8"/>
    <w:rsid w:val="00B1050B"/>
    <w:rsid w:val="00B123F5"/>
    <w:rsid w:val="00B12AA8"/>
    <w:rsid w:val="00B149F4"/>
    <w:rsid w:val="00B16E32"/>
    <w:rsid w:val="00B17386"/>
    <w:rsid w:val="00B206B8"/>
    <w:rsid w:val="00B20A77"/>
    <w:rsid w:val="00B20B74"/>
    <w:rsid w:val="00B2140A"/>
    <w:rsid w:val="00B21724"/>
    <w:rsid w:val="00B21BE6"/>
    <w:rsid w:val="00B2231C"/>
    <w:rsid w:val="00B22648"/>
    <w:rsid w:val="00B22B00"/>
    <w:rsid w:val="00B22D47"/>
    <w:rsid w:val="00B23035"/>
    <w:rsid w:val="00B2319D"/>
    <w:rsid w:val="00B2548E"/>
    <w:rsid w:val="00B25784"/>
    <w:rsid w:val="00B26799"/>
    <w:rsid w:val="00B271B8"/>
    <w:rsid w:val="00B27FB6"/>
    <w:rsid w:val="00B30848"/>
    <w:rsid w:val="00B3104C"/>
    <w:rsid w:val="00B312EF"/>
    <w:rsid w:val="00B314AF"/>
    <w:rsid w:val="00B31D0C"/>
    <w:rsid w:val="00B34B45"/>
    <w:rsid w:val="00B35394"/>
    <w:rsid w:val="00B356FC"/>
    <w:rsid w:val="00B36344"/>
    <w:rsid w:val="00B3778E"/>
    <w:rsid w:val="00B403E5"/>
    <w:rsid w:val="00B40761"/>
    <w:rsid w:val="00B408CB"/>
    <w:rsid w:val="00B411EB"/>
    <w:rsid w:val="00B413F4"/>
    <w:rsid w:val="00B41710"/>
    <w:rsid w:val="00B421BB"/>
    <w:rsid w:val="00B42576"/>
    <w:rsid w:val="00B42863"/>
    <w:rsid w:val="00B42D45"/>
    <w:rsid w:val="00B4379C"/>
    <w:rsid w:val="00B43BAE"/>
    <w:rsid w:val="00B43CD8"/>
    <w:rsid w:val="00B43FA6"/>
    <w:rsid w:val="00B447D9"/>
    <w:rsid w:val="00B44CDC"/>
    <w:rsid w:val="00B44D24"/>
    <w:rsid w:val="00B45414"/>
    <w:rsid w:val="00B4577C"/>
    <w:rsid w:val="00B471CD"/>
    <w:rsid w:val="00B50AF7"/>
    <w:rsid w:val="00B50EB1"/>
    <w:rsid w:val="00B51008"/>
    <w:rsid w:val="00B5130D"/>
    <w:rsid w:val="00B515DB"/>
    <w:rsid w:val="00B525B9"/>
    <w:rsid w:val="00B52A63"/>
    <w:rsid w:val="00B543D8"/>
    <w:rsid w:val="00B54835"/>
    <w:rsid w:val="00B554D8"/>
    <w:rsid w:val="00B55E7A"/>
    <w:rsid w:val="00B56647"/>
    <w:rsid w:val="00B57423"/>
    <w:rsid w:val="00B575AA"/>
    <w:rsid w:val="00B60344"/>
    <w:rsid w:val="00B60592"/>
    <w:rsid w:val="00B6237D"/>
    <w:rsid w:val="00B62DBE"/>
    <w:rsid w:val="00B63429"/>
    <w:rsid w:val="00B63558"/>
    <w:rsid w:val="00B64496"/>
    <w:rsid w:val="00B6533C"/>
    <w:rsid w:val="00B65BBB"/>
    <w:rsid w:val="00B66996"/>
    <w:rsid w:val="00B709B6"/>
    <w:rsid w:val="00B71314"/>
    <w:rsid w:val="00B71CFF"/>
    <w:rsid w:val="00B72091"/>
    <w:rsid w:val="00B72A56"/>
    <w:rsid w:val="00B73462"/>
    <w:rsid w:val="00B73C32"/>
    <w:rsid w:val="00B75604"/>
    <w:rsid w:val="00B75A95"/>
    <w:rsid w:val="00B76273"/>
    <w:rsid w:val="00B76389"/>
    <w:rsid w:val="00B765EF"/>
    <w:rsid w:val="00B76DBA"/>
    <w:rsid w:val="00B80F96"/>
    <w:rsid w:val="00B82A37"/>
    <w:rsid w:val="00B82BAD"/>
    <w:rsid w:val="00B83014"/>
    <w:rsid w:val="00B83C54"/>
    <w:rsid w:val="00B84C88"/>
    <w:rsid w:val="00B84F69"/>
    <w:rsid w:val="00B85424"/>
    <w:rsid w:val="00B85A05"/>
    <w:rsid w:val="00B8678C"/>
    <w:rsid w:val="00B86A9D"/>
    <w:rsid w:val="00B86E5B"/>
    <w:rsid w:val="00B87440"/>
    <w:rsid w:val="00B8756A"/>
    <w:rsid w:val="00B877AE"/>
    <w:rsid w:val="00B87892"/>
    <w:rsid w:val="00B879D7"/>
    <w:rsid w:val="00B900C3"/>
    <w:rsid w:val="00B92FBE"/>
    <w:rsid w:val="00B93122"/>
    <w:rsid w:val="00B93CC9"/>
    <w:rsid w:val="00B94144"/>
    <w:rsid w:val="00B952F0"/>
    <w:rsid w:val="00B9557C"/>
    <w:rsid w:val="00B95DBE"/>
    <w:rsid w:val="00B97578"/>
    <w:rsid w:val="00BA0646"/>
    <w:rsid w:val="00BA0B19"/>
    <w:rsid w:val="00BA0DB3"/>
    <w:rsid w:val="00BA30AA"/>
    <w:rsid w:val="00BA30DE"/>
    <w:rsid w:val="00BA31D2"/>
    <w:rsid w:val="00BA395C"/>
    <w:rsid w:val="00BA57E6"/>
    <w:rsid w:val="00BA5E53"/>
    <w:rsid w:val="00BA6A40"/>
    <w:rsid w:val="00BA774A"/>
    <w:rsid w:val="00BB26C7"/>
    <w:rsid w:val="00BB282C"/>
    <w:rsid w:val="00BB3744"/>
    <w:rsid w:val="00BB3EA0"/>
    <w:rsid w:val="00BB407B"/>
    <w:rsid w:val="00BB5299"/>
    <w:rsid w:val="00BB54DF"/>
    <w:rsid w:val="00BB5B26"/>
    <w:rsid w:val="00BB6FC2"/>
    <w:rsid w:val="00BB78C8"/>
    <w:rsid w:val="00BB7B9E"/>
    <w:rsid w:val="00BC0DB8"/>
    <w:rsid w:val="00BC0F8A"/>
    <w:rsid w:val="00BC14B0"/>
    <w:rsid w:val="00BC2868"/>
    <w:rsid w:val="00BC2EEC"/>
    <w:rsid w:val="00BC37E5"/>
    <w:rsid w:val="00BC3A11"/>
    <w:rsid w:val="00BC3E24"/>
    <w:rsid w:val="00BC5417"/>
    <w:rsid w:val="00BC5D96"/>
    <w:rsid w:val="00BC5E73"/>
    <w:rsid w:val="00BC7CFB"/>
    <w:rsid w:val="00BD20E4"/>
    <w:rsid w:val="00BD2B77"/>
    <w:rsid w:val="00BD2DA9"/>
    <w:rsid w:val="00BD3516"/>
    <w:rsid w:val="00BD43EA"/>
    <w:rsid w:val="00BD4FD9"/>
    <w:rsid w:val="00BD5337"/>
    <w:rsid w:val="00BD6897"/>
    <w:rsid w:val="00BD69BD"/>
    <w:rsid w:val="00BD6B53"/>
    <w:rsid w:val="00BD72D2"/>
    <w:rsid w:val="00BE0D02"/>
    <w:rsid w:val="00BE1C50"/>
    <w:rsid w:val="00BE2366"/>
    <w:rsid w:val="00BE36FE"/>
    <w:rsid w:val="00BE416E"/>
    <w:rsid w:val="00BE6A4E"/>
    <w:rsid w:val="00BF0CB7"/>
    <w:rsid w:val="00BF2312"/>
    <w:rsid w:val="00BF239D"/>
    <w:rsid w:val="00BF2AA9"/>
    <w:rsid w:val="00BF35F8"/>
    <w:rsid w:val="00BF4AD0"/>
    <w:rsid w:val="00BF4BF7"/>
    <w:rsid w:val="00BF6558"/>
    <w:rsid w:val="00BF7E4F"/>
    <w:rsid w:val="00C0024A"/>
    <w:rsid w:val="00C004CA"/>
    <w:rsid w:val="00C011D7"/>
    <w:rsid w:val="00C04AEC"/>
    <w:rsid w:val="00C0595D"/>
    <w:rsid w:val="00C05BC4"/>
    <w:rsid w:val="00C06397"/>
    <w:rsid w:val="00C068FA"/>
    <w:rsid w:val="00C06F80"/>
    <w:rsid w:val="00C0762E"/>
    <w:rsid w:val="00C077F4"/>
    <w:rsid w:val="00C07CA6"/>
    <w:rsid w:val="00C07E8C"/>
    <w:rsid w:val="00C10F91"/>
    <w:rsid w:val="00C115C9"/>
    <w:rsid w:val="00C115CF"/>
    <w:rsid w:val="00C1242A"/>
    <w:rsid w:val="00C137C6"/>
    <w:rsid w:val="00C14604"/>
    <w:rsid w:val="00C14D60"/>
    <w:rsid w:val="00C155EE"/>
    <w:rsid w:val="00C16278"/>
    <w:rsid w:val="00C16404"/>
    <w:rsid w:val="00C16794"/>
    <w:rsid w:val="00C1792D"/>
    <w:rsid w:val="00C211D0"/>
    <w:rsid w:val="00C21214"/>
    <w:rsid w:val="00C219FC"/>
    <w:rsid w:val="00C22853"/>
    <w:rsid w:val="00C24B26"/>
    <w:rsid w:val="00C24FBE"/>
    <w:rsid w:val="00C26C18"/>
    <w:rsid w:val="00C275E7"/>
    <w:rsid w:val="00C3224E"/>
    <w:rsid w:val="00C32DC8"/>
    <w:rsid w:val="00C333C1"/>
    <w:rsid w:val="00C337A2"/>
    <w:rsid w:val="00C345CA"/>
    <w:rsid w:val="00C351E6"/>
    <w:rsid w:val="00C35B1F"/>
    <w:rsid w:val="00C364CB"/>
    <w:rsid w:val="00C374FA"/>
    <w:rsid w:val="00C376E0"/>
    <w:rsid w:val="00C4122D"/>
    <w:rsid w:val="00C41744"/>
    <w:rsid w:val="00C41E18"/>
    <w:rsid w:val="00C43238"/>
    <w:rsid w:val="00C438DB"/>
    <w:rsid w:val="00C445DC"/>
    <w:rsid w:val="00C45214"/>
    <w:rsid w:val="00C4559C"/>
    <w:rsid w:val="00C45C73"/>
    <w:rsid w:val="00C46EC4"/>
    <w:rsid w:val="00C51372"/>
    <w:rsid w:val="00C52A43"/>
    <w:rsid w:val="00C530C8"/>
    <w:rsid w:val="00C53138"/>
    <w:rsid w:val="00C541CD"/>
    <w:rsid w:val="00C55A5E"/>
    <w:rsid w:val="00C56A4C"/>
    <w:rsid w:val="00C56CD8"/>
    <w:rsid w:val="00C572B6"/>
    <w:rsid w:val="00C575BA"/>
    <w:rsid w:val="00C57D18"/>
    <w:rsid w:val="00C57E48"/>
    <w:rsid w:val="00C60318"/>
    <w:rsid w:val="00C60460"/>
    <w:rsid w:val="00C6109C"/>
    <w:rsid w:val="00C61BDB"/>
    <w:rsid w:val="00C61E08"/>
    <w:rsid w:val="00C61FEA"/>
    <w:rsid w:val="00C62ADB"/>
    <w:rsid w:val="00C633DB"/>
    <w:rsid w:val="00C63794"/>
    <w:rsid w:val="00C63CCD"/>
    <w:rsid w:val="00C64B84"/>
    <w:rsid w:val="00C64E42"/>
    <w:rsid w:val="00C65466"/>
    <w:rsid w:val="00C6563D"/>
    <w:rsid w:val="00C66A3D"/>
    <w:rsid w:val="00C67195"/>
    <w:rsid w:val="00C7019C"/>
    <w:rsid w:val="00C708E3"/>
    <w:rsid w:val="00C70968"/>
    <w:rsid w:val="00C72BC7"/>
    <w:rsid w:val="00C73900"/>
    <w:rsid w:val="00C73D70"/>
    <w:rsid w:val="00C75CA2"/>
    <w:rsid w:val="00C76CD0"/>
    <w:rsid w:val="00C77636"/>
    <w:rsid w:val="00C776CD"/>
    <w:rsid w:val="00C77747"/>
    <w:rsid w:val="00C77A23"/>
    <w:rsid w:val="00C77D70"/>
    <w:rsid w:val="00C80003"/>
    <w:rsid w:val="00C80928"/>
    <w:rsid w:val="00C80AF4"/>
    <w:rsid w:val="00C81448"/>
    <w:rsid w:val="00C831C2"/>
    <w:rsid w:val="00C83D99"/>
    <w:rsid w:val="00C8453A"/>
    <w:rsid w:val="00C85999"/>
    <w:rsid w:val="00C85E5F"/>
    <w:rsid w:val="00C865D7"/>
    <w:rsid w:val="00C866D3"/>
    <w:rsid w:val="00C86F77"/>
    <w:rsid w:val="00C904C6"/>
    <w:rsid w:val="00C90E7D"/>
    <w:rsid w:val="00C93C77"/>
    <w:rsid w:val="00C94E5A"/>
    <w:rsid w:val="00C96A30"/>
    <w:rsid w:val="00C96D05"/>
    <w:rsid w:val="00C96DEB"/>
    <w:rsid w:val="00CA119A"/>
    <w:rsid w:val="00CA1F3F"/>
    <w:rsid w:val="00CA226D"/>
    <w:rsid w:val="00CA2C56"/>
    <w:rsid w:val="00CA37F4"/>
    <w:rsid w:val="00CA4A1F"/>
    <w:rsid w:val="00CA58F7"/>
    <w:rsid w:val="00CA6277"/>
    <w:rsid w:val="00CA6D89"/>
    <w:rsid w:val="00CA722C"/>
    <w:rsid w:val="00CA7428"/>
    <w:rsid w:val="00CA778D"/>
    <w:rsid w:val="00CB0584"/>
    <w:rsid w:val="00CB087F"/>
    <w:rsid w:val="00CB151B"/>
    <w:rsid w:val="00CB16F4"/>
    <w:rsid w:val="00CB1FFD"/>
    <w:rsid w:val="00CB390D"/>
    <w:rsid w:val="00CB3A01"/>
    <w:rsid w:val="00CB4349"/>
    <w:rsid w:val="00CB4456"/>
    <w:rsid w:val="00CB4D57"/>
    <w:rsid w:val="00CB52CB"/>
    <w:rsid w:val="00CB5A92"/>
    <w:rsid w:val="00CB7A03"/>
    <w:rsid w:val="00CB7C35"/>
    <w:rsid w:val="00CB7DF9"/>
    <w:rsid w:val="00CC0168"/>
    <w:rsid w:val="00CC04E6"/>
    <w:rsid w:val="00CC1452"/>
    <w:rsid w:val="00CC1E5B"/>
    <w:rsid w:val="00CC2DF5"/>
    <w:rsid w:val="00CC2F2D"/>
    <w:rsid w:val="00CC30F7"/>
    <w:rsid w:val="00CC34B6"/>
    <w:rsid w:val="00CC3A63"/>
    <w:rsid w:val="00CC6B30"/>
    <w:rsid w:val="00CC6F0B"/>
    <w:rsid w:val="00CC749F"/>
    <w:rsid w:val="00CC78EC"/>
    <w:rsid w:val="00CD0537"/>
    <w:rsid w:val="00CD16C4"/>
    <w:rsid w:val="00CD1D5B"/>
    <w:rsid w:val="00CD275C"/>
    <w:rsid w:val="00CD27B6"/>
    <w:rsid w:val="00CD2A27"/>
    <w:rsid w:val="00CD2A2D"/>
    <w:rsid w:val="00CD2FC4"/>
    <w:rsid w:val="00CD362F"/>
    <w:rsid w:val="00CD3D9B"/>
    <w:rsid w:val="00CD4675"/>
    <w:rsid w:val="00CD4B50"/>
    <w:rsid w:val="00CD6A5E"/>
    <w:rsid w:val="00CD6E27"/>
    <w:rsid w:val="00CD7928"/>
    <w:rsid w:val="00CD795F"/>
    <w:rsid w:val="00CE029D"/>
    <w:rsid w:val="00CE15B7"/>
    <w:rsid w:val="00CE27A6"/>
    <w:rsid w:val="00CE2FA8"/>
    <w:rsid w:val="00CE3F99"/>
    <w:rsid w:val="00CE4458"/>
    <w:rsid w:val="00CE566C"/>
    <w:rsid w:val="00CE6159"/>
    <w:rsid w:val="00CE64A6"/>
    <w:rsid w:val="00CE6670"/>
    <w:rsid w:val="00CE66AF"/>
    <w:rsid w:val="00CE672F"/>
    <w:rsid w:val="00CE6CA8"/>
    <w:rsid w:val="00CE6D48"/>
    <w:rsid w:val="00CF052A"/>
    <w:rsid w:val="00CF0996"/>
    <w:rsid w:val="00CF0C43"/>
    <w:rsid w:val="00CF1E8A"/>
    <w:rsid w:val="00CF230B"/>
    <w:rsid w:val="00CF2C20"/>
    <w:rsid w:val="00CF45C6"/>
    <w:rsid w:val="00CF4F9A"/>
    <w:rsid w:val="00CF6500"/>
    <w:rsid w:val="00CF6B4A"/>
    <w:rsid w:val="00CF6F52"/>
    <w:rsid w:val="00CF6F9C"/>
    <w:rsid w:val="00CF723F"/>
    <w:rsid w:val="00D0008A"/>
    <w:rsid w:val="00D00890"/>
    <w:rsid w:val="00D0111D"/>
    <w:rsid w:val="00D01972"/>
    <w:rsid w:val="00D019A5"/>
    <w:rsid w:val="00D024C0"/>
    <w:rsid w:val="00D0305D"/>
    <w:rsid w:val="00D0633F"/>
    <w:rsid w:val="00D063DD"/>
    <w:rsid w:val="00D07838"/>
    <w:rsid w:val="00D100ED"/>
    <w:rsid w:val="00D10F46"/>
    <w:rsid w:val="00D11963"/>
    <w:rsid w:val="00D11CCB"/>
    <w:rsid w:val="00D1253B"/>
    <w:rsid w:val="00D1422A"/>
    <w:rsid w:val="00D145C2"/>
    <w:rsid w:val="00D14E17"/>
    <w:rsid w:val="00D14E31"/>
    <w:rsid w:val="00D15BBE"/>
    <w:rsid w:val="00D1629E"/>
    <w:rsid w:val="00D20CC1"/>
    <w:rsid w:val="00D20F97"/>
    <w:rsid w:val="00D21037"/>
    <w:rsid w:val="00D2164F"/>
    <w:rsid w:val="00D231FB"/>
    <w:rsid w:val="00D23F87"/>
    <w:rsid w:val="00D25EB0"/>
    <w:rsid w:val="00D26975"/>
    <w:rsid w:val="00D26ADE"/>
    <w:rsid w:val="00D317D7"/>
    <w:rsid w:val="00D3186D"/>
    <w:rsid w:val="00D319F7"/>
    <w:rsid w:val="00D31C98"/>
    <w:rsid w:val="00D3217D"/>
    <w:rsid w:val="00D32B52"/>
    <w:rsid w:val="00D3303C"/>
    <w:rsid w:val="00D33BA0"/>
    <w:rsid w:val="00D34951"/>
    <w:rsid w:val="00D34BC0"/>
    <w:rsid w:val="00D361E5"/>
    <w:rsid w:val="00D368D2"/>
    <w:rsid w:val="00D41C71"/>
    <w:rsid w:val="00D41CEC"/>
    <w:rsid w:val="00D4252A"/>
    <w:rsid w:val="00D42B0B"/>
    <w:rsid w:val="00D42C9F"/>
    <w:rsid w:val="00D4343C"/>
    <w:rsid w:val="00D43E1B"/>
    <w:rsid w:val="00D44336"/>
    <w:rsid w:val="00D44747"/>
    <w:rsid w:val="00D46BC3"/>
    <w:rsid w:val="00D5057D"/>
    <w:rsid w:val="00D505E8"/>
    <w:rsid w:val="00D51240"/>
    <w:rsid w:val="00D5176B"/>
    <w:rsid w:val="00D518B6"/>
    <w:rsid w:val="00D51EF1"/>
    <w:rsid w:val="00D531F2"/>
    <w:rsid w:val="00D540E2"/>
    <w:rsid w:val="00D541A4"/>
    <w:rsid w:val="00D546D7"/>
    <w:rsid w:val="00D55597"/>
    <w:rsid w:val="00D57A00"/>
    <w:rsid w:val="00D57A44"/>
    <w:rsid w:val="00D6093B"/>
    <w:rsid w:val="00D60EF9"/>
    <w:rsid w:val="00D61156"/>
    <w:rsid w:val="00D62211"/>
    <w:rsid w:val="00D6250E"/>
    <w:rsid w:val="00D62C67"/>
    <w:rsid w:val="00D64221"/>
    <w:rsid w:val="00D64988"/>
    <w:rsid w:val="00D6522F"/>
    <w:rsid w:val="00D67343"/>
    <w:rsid w:val="00D70334"/>
    <w:rsid w:val="00D707FD"/>
    <w:rsid w:val="00D7097C"/>
    <w:rsid w:val="00D73CE8"/>
    <w:rsid w:val="00D74E80"/>
    <w:rsid w:val="00D76AF2"/>
    <w:rsid w:val="00D77B88"/>
    <w:rsid w:val="00D84344"/>
    <w:rsid w:val="00D848B1"/>
    <w:rsid w:val="00D850C0"/>
    <w:rsid w:val="00D914F1"/>
    <w:rsid w:val="00D93D2B"/>
    <w:rsid w:val="00D93DA4"/>
    <w:rsid w:val="00D944D3"/>
    <w:rsid w:val="00D94A78"/>
    <w:rsid w:val="00D95687"/>
    <w:rsid w:val="00D9625F"/>
    <w:rsid w:val="00D970FD"/>
    <w:rsid w:val="00D972DC"/>
    <w:rsid w:val="00D97D03"/>
    <w:rsid w:val="00DA00CE"/>
    <w:rsid w:val="00DA0C52"/>
    <w:rsid w:val="00DA0DF2"/>
    <w:rsid w:val="00DA205E"/>
    <w:rsid w:val="00DA22DD"/>
    <w:rsid w:val="00DA29F3"/>
    <w:rsid w:val="00DA3C1A"/>
    <w:rsid w:val="00DA44B4"/>
    <w:rsid w:val="00DA6504"/>
    <w:rsid w:val="00DA6676"/>
    <w:rsid w:val="00DA69B6"/>
    <w:rsid w:val="00DB19E4"/>
    <w:rsid w:val="00DB1B00"/>
    <w:rsid w:val="00DB1E22"/>
    <w:rsid w:val="00DB2ED1"/>
    <w:rsid w:val="00DB3750"/>
    <w:rsid w:val="00DB4071"/>
    <w:rsid w:val="00DB40E5"/>
    <w:rsid w:val="00DB5989"/>
    <w:rsid w:val="00DB5AC1"/>
    <w:rsid w:val="00DB5DAB"/>
    <w:rsid w:val="00DC1A31"/>
    <w:rsid w:val="00DC2BE0"/>
    <w:rsid w:val="00DC2E94"/>
    <w:rsid w:val="00DC3235"/>
    <w:rsid w:val="00DC3D50"/>
    <w:rsid w:val="00DC4621"/>
    <w:rsid w:val="00DC503F"/>
    <w:rsid w:val="00DC5F37"/>
    <w:rsid w:val="00DC79B1"/>
    <w:rsid w:val="00DC7D1E"/>
    <w:rsid w:val="00DD0544"/>
    <w:rsid w:val="00DD2399"/>
    <w:rsid w:val="00DD2D73"/>
    <w:rsid w:val="00DD3619"/>
    <w:rsid w:val="00DD485C"/>
    <w:rsid w:val="00DD4DF5"/>
    <w:rsid w:val="00DD618B"/>
    <w:rsid w:val="00DD6585"/>
    <w:rsid w:val="00DD696F"/>
    <w:rsid w:val="00DD773D"/>
    <w:rsid w:val="00DD7CDD"/>
    <w:rsid w:val="00DE05F9"/>
    <w:rsid w:val="00DE0802"/>
    <w:rsid w:val="00DE0D9D"/>
    <w:rsid w:val="00DE291F"/>
    <w:rsid w:val="00DE2C35"/>
    <w:rsid w:val="00DE3556"/>
    <w:rsid w:val="00DE35FD"/>
    <w:rsid w:val="00DE3B56"/>
    <w:rsid w:val="00DE4242"/>
    <w:rsid w:val="00DE4416"/>
    <w:rsid w:val="00DE4498"/>
    <w:rsid w:val="00DE4AA7"/>
    <w:rsid w:val="00DE4B33"/>
    <w:rsid w:val="00DE51C3"/>
    <w:rsid w:val="00DE5908"/>
    <w:rsid w:val="00DE60D1"/>
    <w:rsid w:val="00DE6211"/>
    <w:rsid w:val="00DE7296"/>
    <w:rsid w:val="00DE7921"/>
    <w:rsid w:val="00DF000E"/>
    <w:rsid w:val="00DF02F8"/>
    <w:rsid w:val="00DF1274"/>
    <w:rsid w:val="00DF1377"/>
    <w:rsid w:val="00DF242D"/>
    <w:rsid w:val="00DF2AE6"/>
    <w:rsid w:val="00DF33CA"/>
    <w:rsid w:val="00DF3E67"/>
    <w:rsid w:val="00DF3F94"/>
    <w:rsid w:val="00DF4C50"/>
    <w:rsid w:val="00DF4F38"/>
    <w:rsid w:val="00DF525D"/>
    <w:rsid w:val="00DF53D1"/>
    <w:rsid w:val="00DF54C6"/>
    <w:rsid w:val="00DF5D87"/>
    <w:rsid w:val="00DF6504"/>
    <w:rsid w:val="00DF736D"/>
    <w:rsid w:val="00E0043D"/>
    <w:rsid w:val="00E0169A"/>
    <w:rsid w:val="00E033C0"/>
    <w:rsid w:val="00E04553"/>
    <w:rsid w:val="00E04DE2"/>
    <w:rsid w:val="00E05124"/>
    <w:rsid w:val="00E05B0C"/>
    <w:rsid w:val="00E05DA5"/>
    <w:rsid w:val="00E062C1"/>
    <w:rsid w:val="00E072EA"/>
    <w:rsid w:val="00E11F7D"/>
    <w:rsid w:val="00E13497"/>
    <w:rsid w:val="00E138FE"/>
    <w:rsid w:val="00E13E47"/>
    <w:rsid w:val="00E14B18"/>
    <w:rsid w:val="00E14E1B"/>
    <w:rsid w:val="00E15512"/>
    <w:rsid w:val="00E158AC"/>
    <w:rsid w:val="00E160A9"/>
    <w:rsid w:val="00E17198"/>
    <w:rsid w:val="00E17E69"/>
    <w:rsid w:val="00E20121"/>
    <w:rsid w:val="00E204A6"/>
    <w:rsid w:val="00E205CC"/>
    <w:rsid w:val="00E2241A"/>
    <w:rsid w:val="00E22519"/>
    <w:rsid w:val="00E2268B"/>
    <w:rsid w:val="00E2566A"/>
    <w:rsid w:val="00E26E03"/>
    <w:rsid w:val="00E2749C"/>
    <w:rsid w:val="00E27685"/>
    <w:rsid w:val="00E30DCF"/>
    <w:rsid w:val="00E3109F"/>
    <w:rsid w:val="00E33220"/>
    <w:rsid w:val="00E34721"/>
    <w:rsid w:val="00E35B08"/>
    <w:rsid w:val="00E36469"/>
    <w:rsid w:val="00E40935"/>
    <w:rsid w:val="00E41A75"/>
    <w:rsid w:val="00E41CE0"/>
    <w:rsid w:val="00E428BA"/>
    <w:rsid w:val="00E42B36"/>
    <w:rsid w:val="00E42D04"/>
    <w:rsid w:val="00E4337A"/>
    <w:rsid w:val="00E4430C"/>
    <w:rsid w:val="00E448C3"/>
    <w:rsid w:val="00E45117"/>
    <w:rsid w:val="00E45804"/>
    <w:rsid w:val="00E45C47"/>
    <w:rsid w:val="00E46B18"/>
    <w:rsid w:val="00E47059"/>
    <w:rsid w:val="00E470A3"/>
    <w:rsid w:val="00E51652"/>
    <w:rsid w:val="00E5507D"/>
    <w:rsid w:val="00E5534B"/>
    <w:rsid w:val="00E55438"/>
    <w:rsid w:val="00E55FEE"/>
    <w:rsid w:val="00E56845"/>
    <w:rsid w:val="00E5771C"/>
    <w:rsid w:val="00E60256"/>
    <w:rsid w:val="00E61D38"/>
    <w:rsid w:val="00E6218B"/>
    <w:rsid w:val="00E62E49"/>
    <w:rsid w:val="00E633E6"/>
    <w:rsid w:val="00E633F3"/>
    <w:rsid w:val="00E63D04"/>
    <w:rsid w:val="00E64594"/>
    <w:rsid w:val="00E65422"/>
    <w:rsid w:val="00E654C7"/>
    <w:rsid w:val="00E6597E"/>
    <w:rsid w:val="00E6677E"/>
    <w:rsid w:val="00E66C7E"/>
    <w:rsid w:val="00E66CDE"/>
    <w:rsid w:val="00E7043E"/>
    <w:rsid w:val="00E704A9"/>
    <w:rsid w:val="00E70845"/>
    <w:rsid w:val="00E7115A"/>
    <w:rsid w:val="00E71879"/>
    <w:rsid w:val="00E72423"/>
    <w:rsid w:val="00E72661"/>
    <w:rsid w:val="00E72C5A"/>
    <w:rsid w:val="00E73698"/>
    <w:rsid w:val="00E742C8"/>
    <w:rsid w:val="00E7488C"/>
    <w:rsid w:val="00E75452"/>
    <w:rsid w:val="00E754AC"/>
    <w:rsid w:val="00E75621"/>
    <w:rsid w:val="00E77907"/>
    <w:rsid w:val="00E7797A"/>
    <w:rsid w:val="00E8029B"/>
    <w:rsid w:val="00E81932"/>
    <w:rsid w:val="00E81ED8"/>
    <w:rsid w:val="00E85757"/>
    <w:rsid w:val="00E86790"/>
    <w:rsid w:val="00E86ADC"/>
    <w:rsid w:val="00E8744C"/>
    <w:rsid w:val="00E87A59"/>
    <w:rsid w:val="00E87EDF"/>
    <w:rsid w:val="00E90109"/>
    <w:rsid w:val="00E90945"/>
    <w:rsid w:val="00E90F3C"/>
    <w:rsid w:val="00E912D6"/>
    <w:rsid w:val="00E915C4"/>
    <w:rsid w:val="00E938B6"/>
    <w:rsid w:val="00E93900"/>
    <w:rsid w:val="00E9461E"/>
    <w:rsid w:val="00E94679"/>
    <w:rsid w:val="00E948F8"/>
    <w:rsid w:val="00E96CBD"/>
    <w:rsid w:val="00E96F10"/>
    <w:rsid w:val="00E97AAF"/>
    <w:rsid w:val="00EA0245"/>
    <w:rsid w:val="00EA088D"/>
    <w:rsid w:val="00EA0E57"/>
    <w:rsid w:val="00EA1474"/>
    <w:rsid w:val="00EA182E"/>
    <w:rsid w:val="00EA20CF"/>
    <w:rsid w:val="00EA275A"/>
    <w:rsid w:val="00EA2897"/>
    <w:rsid w:val="00EA39F9"/>
    <w:rsid w:val="00EA3ECB"/>
    <w:rsid w:val="00EA4EB4"/>
    <w:rsid w:val="00EA4F63"/>
    <w:rsid w:val="00EA4FAF"/>
    <w:rsid w:val="00EA5959"/>
    <w:rsid w:val="00EA65DA"/>
    <w:rsid w:val="00EA7E62"/>
    <w:rsid w:val="00EB0118"/>
    <w:rsid w:val="00EB0A85"/>
    <w:rsid w:val="00EB16EA"/>
    <w:rsid w:val="00EB2C82"/>
    <w:rsid w:val="00EB2FF5"/>
    <w:rsid w:val="00EB32FD"/>
    <w:rsid w:val="00EB51A1"/>
    <w:rsid w:val="00EB5548"/>
    <w:rsid w:val="00EB6167"/>
    <w:rsid w:val="00EB7A0C"/>
    <w:rsid w:val="00EB7D3A"/>
    <w:rsid w:val="00EC0A9B"/>
    <w:rsid w:val="00EC1B11"/>
    <w:rsid w:val="00EC346D"/>
    <w:rsid w:val="00EC4104"/>
    <w:rsid w:val="00EC4370"/>
    <w:rsid w:val="00EC46E1"/>
    <w:rsid w:val="00EC4816"/>
    <w:rsid w:val="00EC485C"/>
    <w:rsid w:val="00EC4BED"/>
    <w:rsid w:val="00EC672D"/>
    <w:rsid w:val="00EC6C40"/>
    <w:rsid w:val="00EC6FA8"/>
    <w:rsid w:val="00EC774F"/>
    <w:rsid w:val="00ED0BEE"/>
    <w:rsid w:val="00ED0EA5"/>
    <w:rsid w:val="00ED1142"/>
    <w:rsid w:val="00ED1527"/>
    <w:rsid w:val="00ED2039"/>
    <w:rsid w:val="00ED3EE4"/>
    <w:rsid w:val="00ED4349"/>
    <w:rsid w:val="00ED492D"/>
    <w:rsid w:val="00EE187F"/>
    <w:rsid w:val="00EE1C0C"/>
    <w:rsid w:val="00EE2B7E"/>
    <w:rsid w:val="00EE2FD7"/>
    <w:rsid w:val="00EE32E8"/>
    <w:rsid w:val="00EE497A"/>
    <w:rsid w:val="00EE4FF8"/>
    <w:rsid w:val="00EE59EE"/>
    <w:rsid w:val="00EE6BB4"/>
    <w:rsid w:val="00EE6D91"/>
    <w:rsid w:val="00EE7C2D"/>
    <w:rsid w:val="00EF0206"/>
    <w:rsid w:val="00EF0573"/>
    <w:rsid w:val="00EF0709"/>
    <w:rsid w:val="00EF1072"/>
    <w:rsid w:val="00EF2672"/>
    <w:rsid w:val="00EF3F2D"/>
    <w:rsid w:val="00EF4023"/>
    <w:rsid w:val="00EF4206"/>
    <w:rsid w:val="00EF472C"/>
    <w:rsid w:val="00EF6201"/>
    <w:rsid w:val="00EF7BB7"/>
    <w:rsid w:val="00EF7C3B"/>
    <w:rsid w:val="00F00294"/>
    <w:rsid w:val="00F0119A"/>
    <w:rsid w:val="00F01842"/>
    <w:rsid w:val="00F01F31"/>
    <w:rsid w:val="00F024A4"/>
    <w:rsid w:val="00F03374"/>
    <w:rsid w:val="00F04FFA"/>
    <w:rsid w:val="00F055C7"/>
    <w:rsid w:val="00F05CBA"/>
    <w:rsid w:val="00F06D39"/>
    <w:rsid w:val="00F06F95"/>
    <w:rsid w:val="00F07052"/>
    <w:rsid w:val="00F1170B"/>
    <w:rsid w:val="00F11CE7"/>
    <w:rsid w:val="00F12061"/>
    <w:rsid w:val="00F12D32"/>
    <w:rsid w:val="00F13526"/>
    <w:rsid w:val="00F139A6"/>
    <w:rsid w:val="00F14C8A"/>
    <w:rsid w:val="00F16191"/>
    <w:rsid w:val="00F162CE"/>
    <w:rsid w:val="00F16661"/>
    <w:rsid w:val="00F21452"/>
    <w:rsid w:val="00F21A29"/>
    <w:rsid w:val="00F2203E"/>
    <w:rsid w:val="00F2273D"/>
    <w:rsid w:val="00F228E9"/>
    <w:rsid w:val="00F23375"/>
    <w:rsid w:val="00F23C99"/>
    <w:rsid w:val="00F23F5E"/>
    <w:rsid w:val="00F245BE"/>
    <w:rsid w:val="00F24E14"/>
    <w:rsid w:val="00F2534C"/>
    <w:rsid w:val="00F25DAA"/>
    <w:rsid w:val="00F26EE6"/>
    <w:rsid w:val="00F26F84"/>
    <w:rsid w:val="00F273D7"/>
    <w:rsid w:val="00F27900"/>
    <w:rsid w:val="00F30901"/>
    <w:rsid w:val="00F30C02"/>
    <w:rsid w:val="00F32470"/>
    <w:rsid w:val="00F32611"/>
    <w:rsid w:val="00F326EA"/>
    <w:rsid w:val="00F32C56"/>
    <w:rsid w:val="00F33320"/>
    <w:rsid w:val="00F34548"/>
    <w:rsid w:val="00F361D9"/>
    <w:rsid w:val="00F362A9"/>
    <w:rsid w:val="00F372EF"/>
    <w:rsid w:val="00F3731E"/>
    <w:rsid w:val="00F3741E"/>
    <w:rsid w:val="00F4069D"/>
    <w:rsid w:val="00F4096D"/>
    <w:rsid w:val="00F42193"/>
    <w:rsid w:val="00F432D8"/>
    <w:rsid w:val="00F46324"/>
    <w:rsid w:val="00F5008F"/>
    <w:rsid w:val="00F50240"/>
    <w:rsid w:val="00F5297A"/>
    <w:rsid w:val="00F54592"/>
    <w:rsid w:val="00F5524F"/>
    <w:rsid w:val="00F55544"/>
    <w:rsid w:val="00F55F67"/>
    <w:rsid w:val="00F55FAB"/>
    <w:rsid w:val="00F5738E"/>
    <w:rsid w:val="00F601EA"/>
    <w:rsid w:val="00F604B9"/>
    <w:rsid w:val="00F60AD5"/>
    <w:rsid w:val="00F61199"/>
    <w:rsid w:val="00F61BEF"/>
    <w:rsid w:val="00F6209B"/>
    <w:rsid w:val="00F620B5"/>
    <w:rsid w:val="00F6219D"/>
    <w:rsid w:val="00F6336A"/>
    <w:rsid w:val="00F63635"/>
    <w:rsid w:val="00F653B6"/>
    <w:rsid w:val="00F65633"/>
    <w:rsid w:val="00F6612A"/>
    <w:rsid w:val="00F668CA"/>
    <w:rsid w:val="00F6772F"/>
    <w:rsid w:val="00F71612"/>
    <w:rsid w:val="00F719C7"/>
    <w:rsid w:val="00F7229A"/>
    <w:rsid w:val="00F7275C"/>
    <w:rsid w:val="00F72958"/>
    <w:rsid w:val="00F7369C"/>
    <w:rsid w:val="00F740DE"/>
    <w:rsid w:val="00F74F47"/>
    <w:rsid w:val="00F74FD0"/>
    <w:rsid w:val="00F752DC"/>
    <w:rsid w:val="00F763F7"/>
    <w:rsid w:val="00F77881"/>
    <w:rsid w:val="00F80EC5"/>
    <w:rsid w:val="00F81084"/>
    <w:rsid w:val="00F811E9"/>
    <w:rsid w:val="00F81259"/>
    <w:rsid w:val="00F81C17"/>
    <w:rsid w:val="00F8206B"/>
    <w:rsid w:val="00F823EA"/>
    <w:rsid w:val="00F82613"/>
    <w:rsid w:val="00F82D76"/>
    <w:rsid w:val="00F838BC"/>
    <w:rsid w:val="00F84164"/>
    <w:rsid w:val="00F84A2A"/>
    <w:rsid w:val="00F84A7F"/>
    <w:rsid w:val="00F851CF"/>
    <w:rsid w:val="00F86225"/>
    <w:rsid w:val="00F87787"/>
    <w:rsid w:val="00F87BEF"/>
    <w:rsid w:val="00F87CFE"/>
    <w:rsid w:val="00F9105A"/>
    <w:rsid w:val="00F910F2"/>
    <w:rsid w:val="00F9140A"/>
    <w:rsid w:val="00F9156F"/>
    <w:rsid w:val="00F91932"/>
    <w:rsid w:val="00F9203E"/>
    <w:rsid w:val="00F920ED"/>
    <w:rsid w:val="00F93E12"/>
    <w:rsid w:val="00F94203"/>
    <w:rsid w:val="00F951F7"/>
    <w:rsid w:val="00F95263"/>
    <w:rsid w:val="00F9576E"/>
    <w:rsid w:val="00F967BD"/>
    <w:rsid w:val="00F96EA0"/>
    <w:rsid w:val="00F976C3"/>
    <w:rsid w:val="00FA0047"/>
    <w:rsid w:val="00FA198D"/>
    <w:rsid w:val="00FA1A5F"/>
    <w:rsid w:val="00FA2CF3"/>
    <w:rsid w:val="00FA2F2F"/>
    <w:rsid w:val="00FA301A"/>
    <w:rsid w:val="00FA321A"/>
    <w:rsid w:val="00FA41AB"/>
    <w:rsid w:val="00FA53B2"/>
    <w:rsid w:val="00FA7528"/>
    <w:rsid w:val="00FA797C"/>
    <w:rsid w:val="00FA7DC5"/>
    <w:rsid w:val="00FB09AB"/>
    <w:rsid w:val="00FB115A"/>
    <w:rsid w:val="00FB1910"/>
    <w:rsid w:val="00FB1FA3"/>
    <w:rsid w:val="00FB3539"/>
    <w:rsid w:val="00FB4919"/>
    <w:rsid w:val="00FB6F57"/>
    <w:rsid w:val="00FB7F3B"/>
    <w:rsid w:val="00FC08BE"/>
    <w:rsid w:val="00FC1BC5"/>
    <w:rsid w:val="00FC3932"/>
    <w:rsid w:val="00FC47D4"/>
    <w:rsid w:val="00FC4BBD"/>
    <w:rsid w:val="00FC599A"/>
    <w:rsid w:val="00FC5EEB"/>
    <w:rsid w:val="00FC667A"/>
    <w:rsid w:val="00FC7779"/>
    <w:rsid w:val="00FD0057"/>
    <w:rsid w:val="00FD020C"/>
    <w:rsid w:val="00FD0BEA"/>
    <w:rsid w:val="00FD0C53"/>
    <w:rsid w:val="00FD1863"/>
    <w:rsid w:val="00FD2137"/>
    <w:rsid w:val="00FD22AE"/>
    <w:rsid w:val="00FD3094"/>
    <w:rsid w:val="00FD343A"/>
    <w:rsid w:val="00FD3D0F"/>
    <w:rsid w:val="00FD60F9"/>
    <w:rsid w:val="00FD65C7"/>
    <w:rsid w:val="00FD6740"/>
    <w:rsid w:val="00FD73A8"/>
    <w:rsid w:val="00FD7D77"/>
    <w:rsid w:val="00FE0D6E"/>
    <w:rsid w:val="00FE0EDD"/>
    <w:rsid w:val="00FE104F"/>
    <w:rsid w:val="00FE12D7"/>
    <w:rsid w:val="00FE1440"/>
    <w:rsid w:val="00FE2B9B"/>
    <w:rsid w:val="00FE3755"/>
    <w:rsid w:val="00FE4415"/>
    <w:rsid w:val="00FE4D85"/>
    <w:rsid w:val="00FE6444"/>
    <w:rsid w:val="00FF0CD7"/>
    <w:rsid w:val="00FF1B0E"/>
    <w:rsid w:val="00FF28A1"/>
    <w:rsid w:val="00FF36A3"/>
    <w:rsid w:val="00FF3A05"/>
    <w:rsid w:val="00FF3D74"/>
    <w:rsid w:val="00FF4949"/>
    <w:rsid w:val="00FF5FBC"/>
    <w:rsid w:val="00FF6690"/>
    <w:rsid w:val="00FF6C89"/>
    <w:rsid w:val="00FF7016"/>
    <w:rsid w:val="0287C6CF"/>
    <w:rsid w:val="0411F56F"/>
    <w:rsid w:val="04239730"/>
    <w:rsid w:val="045688FF"/>
    <w:rsid w:val="059592CC"/>
    <w:rsid w:val="06D95872"/>
    <w:rsid w:val="0732C14A"/>
    <w:rsid w:val="0874AAF4"/>
    <w:rsid w:val="099F4430"/>
    <w:rsid w:val="0CAD1E2D"/>
    <w:rsid w:val="0D555DD7"/>
    <w:rsid w:val="0E9E23A0"/>
    <w:rsid w:val="0EF12E38"/>
    <w:rsid w:val="1062F485"/>
    <w:rsid w:val="108CFE99"/>
    <w:rsid w:val="11F7931F"/>
    <w:rsid w:val="1348A5C6"/>
    <w:rsid w:val="13D7FC1D"/>
    <w:rsid w:val="14842AFA"/>
    <w:rsid w:val="17042DA3"/>
    <w:rsid w:val="177A23CA"/>
    <w:rsid w:val="17DF977C"/>
    <w:rsid w:val="18B2E3E6"/>
    <w:rsid w:val="18CE95F1"/>
    <w:rsid w:val="1A14CEFE"/>
    <w:rsid w:val="1ADB18DF"/>
    <w:rsid w:val="1BFA9CF4"/>
    <w:rsid w:val="1C4FD8AD"/>
    <w:rsid w:val="1D2159D9"/>
    <w:rsid w:val="2034F730"/>
    <w:rsid w:val="204E1F8D"/>
    <w:rsid w:val="21559A9C"/>
    <w:rsid w:val="244A904F"/>
    <w:rsid w:val="25FC2B46"/>
    <w:rsid w:val="27B809A5"/>
    <w:rsid w:val="2843FB55"/>
    <w:rsid w:val="2D2CA295"/>
    <w:rsid w:val="2F6C5C8B"/>
    <w:rsid w:val="30C133B3"/>
    <w:rsid w:val="329F93EC"/>
    <w:rsid w:val="33DC18B4"/>
    <w:rsid w:val="365E0495"/>
    <w:rsid w:val="371B03D6"/>
    <w:rsid w:val="398DB7D1"/>
    <w:rsid w:val="3B3175B8"/>
    <w:rsid w:val="3D755387"/>
    <w:rsid w:val="3F577EDE"/>
    <w:rsid w:val="42DF9741"/>
    <w:rsid w:val="443D467D"/>
    <w:rsid w:val="444DF110"/>
    <w:rsid w:val="4485839B"/>
    <w:rsid w:val="461F64FB"/>
    <w:rsid w:val="470F1E43"/>
    <w:rsid w:val="4720EEF8"/>
    <w:rsid w:val="488ADA68"/>
    <w:rsid w:val="49FCA771"/>
    <w:rsid w:val="4A305552"/>
    <w:rsid w:val="4A3E8E6C"/>
    <w:rsid w:val="4AB458FF"/>
    <w:rsid w:val="4C7D4CA3"/>
    <w:rsid w:val="4C928A5A"/>
    <w:rsid w:val="4CCC35A8"/>
    <w:rsid w:val="4D5A2CFB"/>
    <w:rsid w:val="4E5E7DF2"/>
    <w:rsid w:val="4FD742A6"/>
    <w:rsid w:val="511949D9"/>
    <w:rsid w:val="51AEED80"/>
    <w:rsid w:val="51B6DB06"/>
    <w:rsid w:val="525997B6"/>
    <w:rsid w:val="52BBD8D0"/>
    <w:rsid w:val="5339830A"/>
    <w:rsid w:val="57737B22"/>
    <w:rsid w:val="5814E1B3"/>
    <w:rsid w:val="5953C1B8"/>
    <w:rsid w:val="5AFBD4C2"/>
    <w:rsid w:val="5C3857E2"/>
    <w:rsid w:val="5C6A14F6"/>
    <w:rsid w:val="5D111EE3"/>
    <w:rsid w:val="5D67F54E"/>
    <w:rsid w:val="5DA8F603"/>
    <w:rsid w:val="5DBAFFE6"/>
    <w:rsid w:val="5ED2B9A4"/>
    <w:rsid w:val="609E0279"/>
    <w:rsid w:val="610F1275"/>
    <w:rsid w:val="617134B7"/>
    <w:rsid w:val="61D68030"/>
    <w:rsid w:val="62AED18B"/>
    <w:rsid w:val="65DF3A28"/>
    <w:rsid w:val="689C8976"/>
    <w:rsid w:val="6921D846"/>
    <w:rsid w:val="6A753022"/>
    <w:rsid w:val="6A9982EE"/>
    <w:rsid w:val="6B61E666"/>
    <w:rsid w:val="6BEF94DF"/>
    <w:rsid w:val="6C5C4005"/>
    <w:rsid w:val="6F311998"/>
    <w:rsid w:val="70B5B9DA"/>
    <w:rsid w:val="75E80A6D"/>
    <w:rsid w:val="76421BAD"/>
    <w:rsid w:val="76B0E457"/>
    <w:rsid w:val="77351679"/>
    <w:rsid w:val="774F9CAF"/>
    <w:rsid w:val="777805F6"/>
    <w:rsid w:val="7812CF6F"/>
    <w:rsid w:val="78210889"/>
    <w:rsid w:val="79DCF9A8"/>
    <w:rsid w:val="7C1BE33A"/>
    <w:rsid w:val="7C649F76"/>
    <w:rsid w:val="7C9A78F7"/>
    <w:rsid w:val="7CA181B3"/>
    <w:rsid w:val="7DCEA830"/>
    <w:rsid w:val="7FC2509F"/>
  </w:rsids>
  <m:mathPr>
    <m:mathFont m:val="Cambria Math"/>
    <m:brkBin m:val="before"/>
    <m:brkBinSub m:val="--"/>
    <m:smallFrac/>
    <m:dispDef/>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4D8E225A"/>
  <w15:docId w15:val="{19217FC2-C07A-4A0C-A3C2-624482CB4B1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Cambria" w:hAnsi="Cambria" w:eastAsia="MS Mincho"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semiHidden="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semiHidden="1" w:unhideWhenUsed="1"/>
    <w:lsdException w:name="TOC Heading" w:uiPriority="71"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8D1EF0"/>
    <w:rPr>
      <w:rFonts w:ascii="Arial" w:hAnsi="Arial" w:eastAsia="Times New Roman"/>
      <w:sz w:val="22"/>
      <w:szCs w:val="24"/>
    </w:rPr>
  </w:style>
  <w:style w:type="paragraph" w:styleId="berschrift1">
    <w:name w:val="heading 1"/>
    <w:basedOn w:val="Standard"/>
    <w:link w:val="berschrift1Zchn"/>
    <w:uiPriority w:val="9"/>
    <w:qFormat/>
    <w:rsid w:val="0000569B"/>
    <w:pPr>
      <w:spacing w:before="100" w:beforeAutospacing="1" w:after="100" w:afterAutospacing="1"/>
      <w:outlineLvl w:val="0"/>
    </w:pPr>
    <w:rPr>
      <w:rFonts w:ascii="Times New Roman" w:hAnsi="Times New Roman"/>
      <w:b/>
      <w:bCs/>
      <w:kern w:val="36"/>
      <w:sz w:val="48"/>
      <w:szCs w:val="48"/>
    </w:rPr>
  </w:style>
  <w:style w:type="paragraph" w:styleId="berschrift2">
    <w:name w:val="heading 2"/>
    <w:basedOn w:val="Standard"/>
    <w:next w:val="Standard"/>
    <w:link w:val="berschrift2Zchn"/>
    <w:uiPriority w:val="9"/>
    <w:semiHidden/>
    <w:unhideWhenUsed/>
    <w:qFormat/>
    <w:rsid w:val="00E63D04"/>
    <w:pPr>
      <w:keepNext/>
      <w:keepLines/>
      <w:spacing w:before="40"/>
      <w:outlineLvl w:val="1"/>
    </w:pPr>
    <w:rPr>
      <w:rFonts w:asciiTheme="majorHAnsi" w:hAnsiTheme="majorHAnsi" w:eastAsiaTheme="majorEastAsia" w:cstheme="majorBidi"/>
      <w:color w:val="365F91" w:themeColor="accent1" w:themeShade="BF"/>
      <w:sz w:val="26"/>
      <w:szCs w:val="26"/>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Absatz-Standardschriftart1" w:customStyle="1">
    <w:name w:val="Absatz-Standardschriftart1"/>
    <w:semiHidden/>
    <w:rsid w:val="00457E21"/>
  </w:style>
  <w:style w:type="paragraph" w:styleId="Sprechblasentext">
    <w:name w:val="Balloon Text"/>
    <w:basedOn w:val="Standard"/>
    <w:semiHidden/>
    <w:rsid w:val="00060376"/>
    <w:rPr>
      <w:rFonts w:ascii="Lucida Grande" w:hAnsi="Lucida Grande"/>
      <w:sz w:val="18"/>
      <w:szCs w:val="18"/>
    </w:rPr>
  </w:style>
  <w:style w:type="paragraph" w:styleId="Kopfzeile">
    <w:name w:val="header"/>
    <w:basedOn w:val="Standard"/>
    <w:link w:val="KopfzeileZchn"/>
    <w:uiPriority w:val="99"/>
    <w:unhideWhenUsed/>
    <w:rsid w:val="008D1EF0"/>
    <w:pPr>
      <w:tabs>
        <w:tab w:val="center" w:pos="4536"/>
        <w:tab w:val="right" w:pos="9072"/>
      </w:tabs>
    </w:pPr>
  </w:style>
  <w:style w:type="character" w:styleId="KopfzeileZchn" w:customStyle="1">
    <w:name w:val="Kopfzeile Zchn"/>
    <w:link w:val="Kopfzeile"/>
    <w:uiPriority w:val="99"/>
    <w:rsid w:val="008D1EF0"/>
    <w:rPr>
      <w:rFonts w:ascii="Arial" w:hAnsi="Arial"/>
      <w:noProof/>
      <w:sz w:val="21"/>
      <w:szCs w:val="24"/>
    </w:rPr>
  </w:style>
  <w:style w:type="paragraph" w:styleId="Fuzeile">
    <w:name w:val="footer"/>
    <w:basedOn w:val="Standard"/>
    <w:link w:val="FuzeileZchn"/>
    <w:uiPriority w:val="99"/>
    <w:unhideWhenUsed/>
    <w:rsid w:val="008D1EF0"/>
    <w:pPr>
      <w:tabs>
        <w:tab w:val="center" w:pos="4536"/>
        <w:tab w:val="right" w:pos="9072"/>
      </w:tabs>
    </w:pPr>
  </w:style>
  <w:style w:type="character" w:styleId="FuzeileZchn" w:customStyle="1">
    <w:name w:val="Fußzeile Zchn"/>
    <w:link w:val="Fuzeile"/>
    <w:uiPriority w:val="99"/>
    <w:rsid w:val="008D1EF0"/>
    <w:rPr>
      <w:rFonts w:ascii="Arial" w:hAnsi="Arial"/>
      <w:noProof/>
      <w:sz w:val="21"/>
      <w:szCs w:val="24"/>
    </w:rPr>
  </w:style>
  <w:style w:type="character" w:styleId="Hyperlink">
    <w:name w:val="Hyperlink"/>
    <w:rsid w:val="008D1EF0"/>
    <w:rPr>
      <w:rFonts w:ascii="Times New Roman" w:hAnsi="Times New Roman"/>
      <w:color w:val="0000FF"/>
      <w:u w:val="single"/>
    </w:rPr>
  </w:style>
  <w:style w:type="paragraph" w:styleId="Funotentext">
    <w:name w:val="footnote text"/>
    <w:basedOn w:val="Standard"/>
    <w:link w:val="FunotentextZchn"/>
    <w:semiHidden/>
    <w:rsid w:val="008D1EF0"/>
    <w:pPr>
      <w:jc w:val="both"/>
    </w:pPr>
    <w:rPr>
      <w:rFonts w:eastAsia="Batang"/>
      <w:sz w:val="18"/>
      <w:szCs w:val="18"/>
      <w:lang w:eastAsia="ko-KR"/>
    </w:rPr>
  </w:style>
  <w:style w:type="character" w:styleId="FunotentextZchn" w:customStyle="1">
    <w:name w:val="Fußnotentext Zchn"/>
    <w:link w:val="Funotentext"/>
    <w:semiHidden/>
    <w:rsid w:val="008D1EF0"/>
    <w:rPr>
      <w:rFonts w:ascii="Arial" w:hAnsi="Arial" w:eastAsia="Batang" w:cs="Times New Roman"/>
      <w:sz w:val="18"/>
      <w:szCs w:val="18"/>
      <w:lang w:eastAsia="ko-KR"/>
    </w:rPr>
  </w:style>
  <w:style w:type="character" w:styleId="Funotenzeichen">
    <w:name w:val="footnote reference"/>
    <w:uiPriority w:val="99"/>
    <w:unhideWhenUsed/>
    <w:rsid w:val="008D1EF0"/>
    <w:rPr>
      <w:vertAlign w:val="superscript"/>
    </w:rPr>
  </w:style>
  <w:style w:type="table" w:styleId="Tabellenraster">
    <w:name w:val="Table Grid"/>
    <w:basedOn w:val="NormaleTabelle"/>
    <w:uiPriority w:val="59"/>
    <w:rsid w:val="0038622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eitenzahl">
    <w:name w:val="page number"/>
    <w:uiPriority w:val="99"/>
    <w:semiHidden/>
    <w:unhideWhenUsed/>
    <w:rsid w:val="007F7329"/>
  </w:style>
  <w:style w:type="character" w:styleId="Kommentarzeichen">
    <w:name w:val="annotation reference"/>
    <w:uiPriority w:val="99"/>
    <w:semiHidden/>
    <w:unhideWhenUsed/>
    <w:rsid w:val="00362800"/>
    <w:rPr>
      <w:sz w:val="18"/>
      <w:szCs w:val="18"/>
    </w:rPr>
  </w:style>
  <w:style w:type="paragraph" w:styleId="Kommentartext">
    <w:name w:val="annotation text"/>
    <w:basedOn w:val="Standard"/>
    <w:link w:val="KommentartextZchn"/>
    <w:uiPriority w:val="99"/>
    <w:semiHidden/>
    <w:unhideWhenUsed/>
    <w:rsid w:val="00362800"/>
    <w:rPr>
      <w:sz w:val="24"/>
    </w:rPr>
  </w:style>
  <w:style w:type="character" w:styleId="KommentartextZchn" w:customStyle="1">
    <w:name w:val="Kommentartext Zchn"/>
    <w:link w:val="Kommentartext"/>
    <w:uiPriority w:val="99"/>
    <w:semiHidden/>
    <w:rsid w:val="00362800"/>
    <w:rPr>
      <w:rFonts w:ascii="Arial" w:hAnsi="Arial" w:eastAsia="Times New Roman"/>
      <w:sz w:val="24"/>
      <w:szCs w:val="24"/>
    </w:rPr>
  </w:style>
  <w:style w:type="paragraph" w:styleId="Kommentarthema">
    <w:name w:val="annotation subject"/>
    <w:basedOn w:val="Kommentartext"/>
    <w:next w:val="Kommentartext"/>
    <w:link w:val="KommentarthemaZchn"/>
    <w:uiPriority w:val="99"/>
    <w:semiHidden/>
    <w:unhideWhenUsed/>
    <w:rsid w:val="00362800"/>
    <w:rPr>
      <w:b/>
      <w:bCs/>
      <w:sz w:val="20"/>
      <w:szCs w:val="20"/>
    </w:rPr>
  </w:style>
  <w:style w:type="character" w:styleId="KommentarthemaZchn" w:customStyle="1">
    <w:name w:val="Kommentarthema Zchn"/>
    <w:link w:val="Kommentarthema"/>
    <w:uiPriority w:val="99"/>
    <w:semiHidden/>
    <w:rsid w:val="00362800"/>
    <w:rPr>
      <w:rFonts w:ascii="Arial" w:hAnsi="Arial" w:eastAsia="Times New Roman"/>
      <w:b/>
      <w:bCs/>
      <w:sz w:val="24"/>
      <w:szCs w:val="24"/>
    </w:rPr>
  </w:style>
  <w:style w:type="paragraph" w:styleId="Listenabsatz">
    <w:name w:val="List Paragraph"/>
    <w:basedOn w:val="Standard"/>
    <w:uiPriority w:val="34"/>
    <w:qFormat/>
    <w:rsid w:val="00C115C9"/>
    <w:pPr>
      <w:ind w:left="720"/>
    </w:pPr>
    <w:rPr>
      <w:rFonts w:eastAsiaTheme="minorHAnsi"/>
      <w:szCs w:val="22"/>
    </w:rPr>
  </w:style>
  <w:style w:type="character" w:styleId="BesuchterLink">
    <w:name w:val="FollowedHyperlink"/>
    <w:basedOn w:val="Absatz-Standardschriftart"/>
    <w:uiPriority w:val="99"/>
    <w:semiHidden/>
    <w:unhideWhenUsed/>
    <w:rsid w:val="002955ED"/>
    <w:rPr>
      <w:color w:val="800080" w:themeColor="followedHyperlink"/>
      <w:u w:val="single"/>
    </w:rPr>
  </w:style>
  <w:style w:type="character" w:styleId="st" w:customStyle="1">
    <w:name w:val="st"/>
    <w:basedOn w:val="Absatz-Standardschriftart"/>
    <w:rsid w:val="00605569"/>
  </w:style>
  <w:style w:type="character" w:styleId="Hervorhebung">
    <w:name w:val="Emphasis"/>
    <w:basedOn w:val="Absatz-Standardschriftart"/>
    <w:uiPriority w:val="20"/>
    <w:qFormat/>
    <w:rsid w:val="00605569"/>
    <w:rPr>
      <w:i/>
      <w:iCs/>
    </w:rPr>
  </w:style>
  <w:style w:type="character" w:styleId="Fett">
    <w:name w:val="Strong"/>
    <w:basedOn w:val="Absatz-Standardschriftart"/>
    <w:uiPriority w:val="22"/>
    <w:qFormat/>
    <w:rsid w:val="00ED3EE4"/>
    <w:rPr>
      <w:b/>
      <w:bCs/>
    </w:rPr>
  </w:style>
  <w:style w:type="character" w:styleId="berschrift1Zchn" w:customStyle="1">
    <w:name w:val="Überschrift 1 Zchn"/>
    <w:basedOn w:val="Absatz-Standardschriftart"/>
    <w:link w:val="berschrift1"/>
    <w:uiPriority w:val="9"/>
    <w:rsid w:val="0000569B"/>
    <w:rPr>
      <w:rFonts w:ascii="Times New Roman" w:hAnsi="Times New Roman" w:eastAsia="Times New Roman"/>
      <w:b/>
      <w:bCs/>
      <w:kern w:val="36"/>
      <w:sz w:val="48"/>
      <w:szCs w:val="48"/>
    </w:rPr>
  </w:style>
  <w:style w:type="paragraph" w:styleId="StandardWeb">
    <w:name w:val="Normal (Web)"/>
    <w:basedOn w:val="Standard"/>
    <w:uiPriority w:val="99"/>
    <w:semiHidden/>
    <w:unhideWhenUsed/>
    <w:rsid w:val="006B7A88"/>
    <w:pPr>
      <w:spacing w:before="100" w:beforeAutospacing="1" w:after="100" w:afterAutospacing="1"/>
    </w:pPr>
    <w:rPr>
      <w:rFonts w:ascii="Times New Roman" w:hAnsi="Times New Roman"/>
      <w:sz w:val="24"/>
    </w:rPr>
  </w:style>
  <w:style w:type="character" w:styleId="berschrift2Zchn" w:customStyle="1">
    <w:name w:val="Überschrift 2 Zchn"/>
    <w:basedOn w:val="Absatz-Standardschriftart"/>
    <w:link w:val="berschrift2"/>
    <w:uiPriority w:val="9"/>
    <w:semiHidden/>
    <w:rsid w:val="00E63D04"/>
    <w:rPr>
      <w:rFonts w:asciiTheme="majorHAnsi" w:hAnsiTheme="majorHAnsi" w:eastAsiaTheme="majorEastAsia" w:cstheme="majorBidi"/>
      <w:color w:val="365F91" w:themeColor="accent1" w:themeShade="BF"/>
      <w:sz w:val="26"/>
      <w:szCs w:val="26"/>
    </w:rPr>
  </w:style>
  <w:style w:type="character" w:styleId="NichtaufgelsteErwhnung1" w:customStyle="1">
    <w:name w:val="Nicht aufgelöste Erwähnung1"/>
    <w:basedOn w:val="Absatz-Standardschriftart"/>
    <w:uiPriority w:val="99"/>
    <w:semiHidden/>
    <w:unhideWhenUsed/>
    <w:rsid w:val="00CF0C43"/>
    <w:rPr>
      <w:color w:val="808080"/>
      <w:shd w:val="clear" w:color="auto" w:fill="E6E6E6"/>
    </w:rPr>
  </w:style>
  <w:style w:type="character" w:styleId="NichtaufgelsteErwhnung2" w:customStyle="1">
    <w:name w:val="Nicht aufgelöste Erwähnung2"/>
    <w:basedOn w:val="Absatz-Standardschriftart"/>
    <w:uiPriority w:val="99"/>
    <w:semiHidden/>
    <w:unhideWhenUsed/>
    <w:rsid w:val="00AC2DD8"/>
    <w:rPr>
      <w:color w:val="808080"/>
      <w:shd w:val="clear" w:color="auto" w:fill="E6E6E6"/>
    </w:rPr>
  </w:style>
  <w:style w:type="character" w:styleId="NichtaufgelsteErwhnung3" w:customStyle="1">
    <w:name w:val="Nicht aufgelöste Erwähnung3"/>
    <w:basedOn w:val="Absatz-Standardschriftart"/>
    <w:uiPriority w:val="99"/>
    <w:semiHidden/>
    <w:unhideWhenUsed/>
    <w:rsid w:val="00CF723F"/>
    <w:rPr>
      <w:color w:val="605E5C"/>
      <w:shd w:val="clear" w:color="auto" w:fill="E1DFDD"/>
    </w:rPr>
  </w:style>
  <w:style w:type="character" w:styleId="NichtaufgelsteErwhnung">
    <w:name w:val="Unresolved Mention"/>
    <w:basedOn w:val="Absatz-Standardschriftart"/>
    <w:uiPriority w:val="99"/>
    <w:semiHidden/>
    <w:unhideWhenUsed/>
    <w:rsid w:val="00D7097C"/>
    <w:rPr>
      <w:color w:val="605E5C"/>
      <w:shd w:val="clear" w:color="auto" w:fill="E1DFDD"/>
    </w:rPr>
  </w:style>
  <w:style w:type="paragraph" w:styleId="paragraph" w:customStyle="1">
    <w:name w:val="paragraph"/>
    <w:basedOn w:val="Standard"/>
    <w:rsid w:val="00917FE5"/>
    <w:pPr>
      <w:spacing w:before="100" w:beforeAutospacing="1" w:after="100" w:afterAutospacing="1"/>
    </w:pPr>
    <w:rPr>
      <w:rFonts w:ascii="Times New Roman" w:hAnsi="Times New Roman"/>
      <w:sz w:val="24"/>
    </w:rPr>
  </w:style>
  <w:style w:type="character" w:styleId="normaltextrun" w:customStyle="1">
    <w:name w:val="normaltextrun"/>
    <w:basedOn w:val="Absatz-Standardschriftart"/>
    <w:rsid w:val="00917FE5"/>
  </w:style>
  <w:style w:type="paragraph" w:styleId="Titel">
    <w:name w:val="Title"/>
    <w:basedOn w:val="Standard"/>
    <w:next w:val="Standard"/>
    <w:link w:val="TitelZchn"/>
    <w:uiPriority w:val="10"/>
    <w:qFormat/>
    <w:rsid w:val="00821BEB"/>
    <w:pPr>
      <w:contextualSpacing/>
    </w:pPr>
    <w:rPr>
      <w:rFonts w:asciiTheme="majorHAnsi" w:hAnsiTheme="majorHAnsi" w:eastAsiaTheme="majorEastAsia" w:cstheme="majorBidi"/>
      <w:spacing w:val="-10"/>
      <w:kern w:val="28"/>
      <w:sz w:val="56"/>
      <w:szCs w:val="56"/>
      <w:lang w:eastAsia="ja-JP"/>
    </w:rPr>
  </w:style>
  <w:style w:type="character" w:styleId="TitelZchn" w:customStyle="1">
    <w:name w:val="Titel Zchn"/>
    <w:basedOn w:val="Absatz-Standardschriftart"/>
    <w:link w:val="Titel"/>
    <w:uiPriority w:val="10"/>
    <w:rsid w:val="00821BEB"/>
    <w:rPr>
      <w:rFonts w:asciiTheme="majorHAnsi" w:hAnsiTheme="majorHAnsi" w:eastAsiaTheme="majorEastAsia" w:cstheme="majorBidi"/>
      <w:spacing w:val="-10"/>
      <w:kern w:val="28"/>
      <w:sz w:val="56"/>
      <w:szCs w:val="56"/>
      <w:lang w:eastAsia="ja-JP"/>
    </w:rPr>
  </w:style>
  <w:style w:type="paragraph" w:styleId="Untertitel">
    <w:name w:val="Subtitle"/>
    <w:basedOn w:val="Standard"/>
    <w:next w:val="Standard"/>
    <w:link w:val="UntertitelZchn"/>
    <w:uiPriority w:val="11"/>
    <w:qFormat/>
    <w:rsid w:val="00821BEB"/>
    <w:pPr>
      <w:numPr>
        <w:ilvl w:val="1"/>
      </w:numPr>
      <w:spacing w:after="160"/>
    </w:pPr>
    <w:rPr>
      <w:rFonts w:asciiTheme="minorHAnsi" w:hAnsiTheme="minorHAnsi" w:eastAsiaTheme="minorEastAsia" w:cstheme="minorBidi"/>
      <w:color w:val="5A5A5A" w:themeColor="text1" w:themeTint="A5"/>
      <w:spacing w:val="15"/>
      <w:szCs w:val="22"/>
      <w:lang w:eastAsia="ja-JP"/>
    </w:rPr>
  </w:style>
  <w:style w:type="character" w:styleId="UntertitelZchn" w:customStyle="1">
    <w:name w:val="Untertitel Zchn"/>
    <w:basedOn w:val="Absatz-Standardschriftart"/>
    <w:link w:val="Untertitel"/>
    <w:uiPriority w:val="11"/>
    <w:rsid w:val="00821BEB"/>
    <w:rPr>
      <w:rFonts w:asciiTheme="minorHAnsi" w:hAnsiTheme="minorHAnsi" w:eastAsiaTheme="minorEastAsia" w:cstheme="minorBidi"/>
      <w:color w:val="5A5A5A" w:themeColor="text1" w:themeTint="A5"/>
      <w:spacing w:val="15"/>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839542">
      <w:bodyDiv w:val="1"/>
      <w:marLeft w:val="0"/>
      <w:marRight w:val="0"/>
      <w:marTop w:val="0"/>
      <w:marBottom w:val="0"/>
      <w:divBdr>
        <w:top w:val="none" w:sz="0" w:space="0" w:color="auto"/>
        <w:left w:val="none" w:sz="0" w:space="0" w:color="auto"/>
        <w:bottom w:val="none" w:sz="0" w:space="0" w:color="auto"/>
        <w:right w:val="none" w:sz="0" w:space="0" w:color="auto"/>
      </w:divBdr>
    </w:div>
    <w:div w:id="146094168">
      <w:bodyDiv w:val="1"/>
      <w:marLeft w:val="0"/>
      <w:marRight w:val="0"/>
      <w:marTop w:val="0"/>
      <w:marBottom w:val="0"/>
      <w:divBdr>
        <w:top w:val="none" w:sz="0" w:space="0" w:color="auto"/>
        <w:left w:val="none" w:sz="0" w:space="0" w:color="auto"/>
        <w:bottom w:val="none" w:sz="0" w:space="0" w:color="auto"/>
        <w:right w:val="none" w:sz="0" w:space="0" w:color="auto"/>
      </w:divBdr>
    </w:div>
    <w:div w:id="181357412">
      <w:bodyDiv w:val="1"/>
      <w:marLeft w:val="0"/>
      <w:marRight w:val="0"/>
      <w:marTop w:val="0"/>
      <w:marBottom w:val="0"/>
      <w:divBdr>
        <w:top w:val="none" w:sz="0" w:space="0" w:color="auto"/>
        <w:left w:val="none" w:sz="0" w:space="0" w:color="auto"/>
        <w:bottom w:val="none" w:sz="0" w:space="0" w:color="auto"/>
        <w:right w:val="none" w:sz="0" w:space="0" w:color="auto"/>
      </w:divBdr>
    </w:div>
    <w:div w:id="229318143">
      <w:bodyDiv w:val="1"/>
      <w:marLeft w:val="0"/>
      <w:marRight w:val="0"/>
      <w:marTop w:val="0"/>
      <w:marBottom w:val="0"/>
      <w:divBdr>
        <w:top w:val="none" w:sz="0" w:space="0" w:color="auto"/>
        <w:left w:val="none" w:sz="0" w:space="0" w:color="auto"/>
        <w:bottom w:val="none" w:sz="0" w:space="0" w:color="auto"/>
        <w:right w:val="none" w:sz="0" w:space="0" w:color="auto"/>
      </w:divBdr>
    </w:div>
    <w:div w:id="248777857">
      <w:bodyDiv w:val="1"/>
      <w:marLeft w:val="0"/>
      <w:marRight w:val="0"/>
      <w:marTop w:val="0"/>
      <w:marBottom w:val="0"/>
      <w:divBdr>
        <w:top w:val="none" w:sz="0" w:space="0" w:color="auto"/>
        <w:left w:val="none" w:sz="0" w:space="0" w:color="auto"/>
        <w:bottom w:val="none" w:sz="0" w:space="0" w:color="auto"/>
        <w:right w:val="none" w:sz="0" w:space="0" w:color="auto"/>
      </w:divBdr>
    </w:div>
    <w:div w:id="295765731">
      <w:bodyDiv w:val="1"/>
      <w:marLeft w:val="0"/>
      <w:marRight w:val="0"/>
      <w:marTop w:val="0"/>
      <w:marBottom w:val="0"/>
      <w:divBdr>
        <w:top w:val="none" w:sz="0" w:space="0" w:color="auto"/>
        <w:left w:val="none" w:sz="0" w:space="0" w:color="auto"/>
        <w:bottom w:val="none" w:sz="0" w:space="0" w:color="auto"/>
        <w:right w:val="none" w:sz="0" w:space="0" w:color="auto"/>
      </w:divBdr>
    </w:div>
    <w:div w:id="370737810">
      <w:bodyDiv w:val="1"/>
      <w:marLeft w:val="0"/>
      <w:marRight w:val="0"/>
      <w:marTop w:val="0"/>
      <w:marBottom w:val="0"/>
      <w:divBdr>
        <w:top w:val="none" w:sz="0" w:space="0" w:color="auto"/>
        <w:left w:val="none" w:sz="0" w:space="0" w:color="auto"/>
        <w:bottom w:val="none" w:sz="0" w:space="0" w:color="auto"/>
        <w:right w:val="none" w:sz="0" w:space="0" w:color="auto"/>
      </w:divBdr>
      <w:divsChild>
        <w:div w:id="711736307">
          <w:marLeft w:val="418"/>
          <w:marRight w:val="0"/>
          <w:marTop w:val="120"/>
          <w:marBottom w:val="120"/>
          <w:divBdr>
            <w:top w:val="none" w:sz="0" w:space="0" w:color="auto"/>
            <w:left w:val="none" w:sz="0" w:space="0" w:color="auto"/>
            <w:bottom w:val="none" w:sz="0" w:space="0" w:color="auto"/>
            <w:right w:val="none" w:sz="0" w:space="0" w:color="auto"/>
          </w:divBdr>
        </w:div>
        <w:div w:id="632447144">
          <w:marLeft w:val="850"/>
          <w:marRight w:val="0"/>
          <w:marTop w:val="0"/>
          <w:marBottom w:val="120"/>
          <w:divBdr>
            <w:top w:val="none" w:sz="0" w:space="0" w:color="auto"/>
            <w:left w:val="none" w:sz="0" w:space="0" w:color="auto"/>
            <w:bottom w:val="none" w:sz="0" w:space="0" w:color="auto"/>
            <w:right w:val="none" w:sz="0" w:space="0" w:color="auto"/>
          </w:divBdr>
        </w:div>
        <w:div w:id="968783024">
          <w:marLeft w:val="850"/>
          <w:marRight w:val="0"/>
          <w:marTop w:val="0"/>
          <w:marBottom w:val="120"/>
          <w:divBdr>
            <w:top w:val="none" w:sz="0" w:space="0" w:color="auto"/>
            <w:left w:val="none" w:sz="0" w:space="0" w:color="auto"/>
            <w:bottom w:val="none" w:sz="0" w:space="0" w:color="auto"/>
            <w:right w:val="none" w:sz="0" w:space="0" w:color="auto"/>
          </w:divBdr>
        </w:div>
        <w:div w:id="1554848161">
          <w:marLeft w:val="1570"/>
          <w:marRight w:val="0"/>
          <w:marTop w:val="0"/>
          <w:marBottom w:val="120"/>
          <w:divBdr>
            <w:top w:val="none" w:sz="0" w:space="0" w:color="auto"/>
            <w:left w:val="none" w:sz="0" w:space="0" w:color="auto"/>
            <w:bottom w:val="none" w:sz="0" w:space="0" w:color="auto"/>
            <w:right w:val="none" w:sz="0" w:space="0" w:color="auto"/>
          </w:divBdr>
        </w:div>
        <w:div w:id="1802529738">
          <w:marLeft w:val="1570"/>
          <w:marRight w:val="0"/>
          <w:marTop w:val="0"/>
          <w:marBottom w:val="120"/>
          <w:divBdr>
            <w:top w:val="none" w:sz="0" w:space="0" w:color="auto"/>
            <w:left w:val="none" w:sz="0" w:space="0" w:color="auto"/>
            <w:bottom w:val="none" w:sz="0" w:space="0" w:color="auto"/>
            <w:right w:val="none" w:sz="0" w:space="0" w:color="auto"/>
          </w:divBdr>
        </w:div>
        <w:div w:id="2049143143">
          <w:marLeft w:val="1570"/>
          <w:marRight w:val="0"/>
          <w:marTop w:val="0"/>
          <w:marBottom w:val="120"/>
          <w:divBdr>
            <w:top w:val="none" w:sz="0" w:space="0" w:color="auto"/>
            <w:left w:val="none" w:sz="0" w:space="0" w:color="auto"/>
            <w:bottom w:val="none" w:sz="0" w:space="0" w:color="auto"/>
            <w:right w:val="none" w:sz="0" w:space="0" w:color="auto"/>
          </w:divBdr>
        </w:div>
      </w:divsChild>
    </w:div>
    <w:div w:id="481505742">
      <w:bodyDiv w:val="1"/>
      <w:marLeft w:val="0"/>
      <w:marRight w:val="0"/>
      <w:marTop w:val="0"/>
      <w:marBottom w:val="0"/>
      <w:divBdr>
        <w:top w:val="none" w:sz="0" w:space="0" w:color="auto"/>
        <w:left w:val="none" w:sz="0" w:space="0" w:color="auto"/>
        <w:bottom w:val="none" w:sz="0" w:space="0" w:color="auto"/>
        <w:right w:val="none" w:sz="0" w:space="0" w:color="auto"/>
      </w:divBdr>
    </w:div>
    <w:div w:id="497232869">
      <w:bodyDiv w:val="1"/>
      <w:marLeft w:val="0"/>
      <w:marRight w:val="0"/>
      <w:marTop w:val="0"/>
      <w:marBottom w:val="0"/>
      <w:divBdr>
        <w:top w:val="none" w:sz="0" w:space="0" w:color="auto"/>
        <w:left w:val="none" w:sz="0" w:space="0" w:color="auto"/>
        <w:bottom w:val="none" w:sz="0" w:space="0" w:color="auto"/>
        <w:right w:val="none" w:sz="0" w:space="0" w:color="auto"/>
      </w:divBdr>
    </w:div>
    <w:div w:id="534465562">
      <w:bodyDiv w:val="1"/>
      <w:marLeft w:val="0"/>
      <w:marRight w:val="0"/>
      <w:marTop w:val="0"/>
      <w:marBottom w:val="0"/>
      <w:divBdr>
        <w:top w:val="none" w:sz="0" w:space="0" w:color="auto"/>
        <w:left w:val="none" w:sz="0" w:space="0" w:color="auto"/>
        <w:bottom w:val="none" w:sz="0" w:space="0" w:color="auto"/>
        <w:right w:val="none" w:sz="0" w:space="0" w:color="auto"/>
      </w:divBdr>
    </w:div>
    <w:div w:id="592052508">
      <w:bodyDiv w:val="1"/>
      <w:marLeft w:val="0"/>
      <w:marRight w:val="0"/>
      <w:marTop w:val="0"/>
      <w:marBottom w:val="0"/>
      <w:divBdr>
        <w:top w:val="none" w:sz="0" w:space="0" w:color="auto"/>
        <w:left w:val="none" w:sz="0" w:space="0" w:color="auto"/>
        <w:bottom w:val="none" w:sz="0" w:space="0" w:color="auto"/>
        <w:right w:val="none" w:sz="0" w:space="0" w:color="auto"/>
      </w:divBdr>
    </w:div>
    <w:div w:id="681246869">
      <w:bodyDiv w:val="1"/>
      <w:marLeft w:val="0"/>
      <w:marRight w:val="0"/>
      <w:marTop w:val="0"/>
      <w:marBottom w:val="0"/>
      <w:divBdr>
        <w:top w:val="none" w:sz="0" w:space="0" w:color="auto"/>
        <w:left w:val="none" w:sz="0" w:space="0" w:color="auto"/>
        <w:bottom w:val="none" w:sz="0" w:space="0" w:color="auto"/>
        <w:right w:val="none" w:sz="0" w:space="0" w:color="auto"/>
      </w:divBdr>
    </w:div>
    <w:div w:id="741634570">
      <w:bodyDiv w:val="1"/>
      <w:marLeft w:val="0"/>
      <w:marRight w:val="0"/>
      <w:marTop w:val="0"/>
      <w:marBottom w:val="0"/>
      <w:divBdr>
        <w:top w:val="none" w:sz="0" w:space="0" w:color="auto"/>
        <w:left w:val="none" w:sz="0" w:space="0" w:color="auto"/>
        <w:bottom w:val="none" w:sz="0" w:space="0" w:color="auto"/>
        <w:right w:val="none" w:sz="0" w:space="0" w:color="auto"/>
      </w:divBdr>
      <w:divsChild>
        <w:div w:id="251816903">
          <w:marLeft w:val="418"/>
          <w:marRight w:val="0"/>
          <w:marTop w:val="120"/>
          <w:marBottom w:val="120"/>
          <w:divBdr>
            <w:top w:val="none" w:sz="0" w:space="0" w:color="auto"/>
            <w:left w:val="none" w:sz="0" w:space="0" w:color="auto"/>
            <w:bottom w:val="none" w:sz="0" w:space="0" w:color="auto"/>
            <w:right w:val="none" w:sz="0" w:space="0" w:color="auto"/>
          </w:divBdr>
        </w:div>
        <w:div w:id="200673208">
          <w:marLeft w:val="850"/>
          <w:marRight w:val="0"/>
          <w:marTop w:val="120"/>
          <w:marBottom w:val="120"/>
          <w:divBdr>
            <w:top w:val="none" w:sz="0" w:space="0" w:color="auto"/>
            <w:left w:val="none" w:sz="0" w:space="0" w:color="auto"/>
            <w:bottom w:val="none" w:sz="0" w:space="0" w:color="auto"/>
            <w:right w:val="none" w:sz="0" w:space="0" w:color="auto"/>
          </w:divBdr>
        </w:div>
        <w:div w:id="115756638">
          <w:marLeft w:val="850"/>
          <w:marRight w:val="0"/>
          <w:marTop w:val="120"/>
          <w:marBottom w:val="120"/>
          <w:divBdr>
            <w:top w:val="none" w:sz="0" w:space="0" w:color="auto"/>
            <w:left w:val="none" w:sz="0" w:space="0" w:color="auto"/>
            <w:bottom w:val="none" w:sz="0" w:space="0" w:color="auto"/>
            <w:right w:val="none" w:sz="0" w:space="0" w:color="auto"/>
          </w:divBdr>
        </w:div>
        <w:div w:id="676620159">
          <w:marLeft w:val="850"/>
          <w:marRight w:val="0"/>
          <w:marTop w:val="120"/>
          <w:marBottom w:val="120"/>
          <w:divBdr>
            <w:top w:val="none" w:sz="0" w:space="0" w:color="auto"/>
            <w:left w:val="none" w:sz="0" w:space="0" w:color="auto"/>
            <w:bottom w:val="none" w:sz="0" w:space="0" w:color="auto"/>
            <w:right w:val="none" w:sz="0" w:space="0" w:color="auto"/>
          </w:divBdr>
        </w:div>
        <w:div w:id="697630752">
          <w:marLeft w:val="418"/>
          <w:marRight w:val="0"/>
          <w:marTop w:val="120"/>
          <w:marBottom w:val="120"/>
          <w:divBdr>
            <w:top w:val="none" w:sz="0" w:space="0" w:color="auto"/>
            <w:left w:val="none" w:sz="0" w:space="0" w:color="auto"/>
            <w:bottom w:val="none" w:sz="0" w:space="0" w:color="auto"/>
            <w:right w:val="none" w:sz="0" w:space="0" w:color="auto"/>
          </w:divBdr>
        </w:div>
        <w:div w:id="938560208">
          <w:marLeft w:val="850"/>
          <w:marRight w:val="0"/>
          <w:marTop w:val="120"/>
          <w:marBottom w:val="120"/>
          <w:divBdr>
            <w:top w:val="none" w:sz="0" w:space="0" w:color="auto"/>
            <w:left w:val="none" w:sz="0" w:space="0" w:color="auto"/>
            <w:bottom w:val="none" w:sz="0" w:space="0" w:color="auto"/>
            <w:right w:val="none" w:sz="0" w:space="0" w:color="auto"/>
          </w:divBdr>
        </w:div>
        <w:div w:id="1858736520">
          <w:marLeft w:val="418"/>
          <w:marRight w:val="0"/>
          <w:marTop w:val="120"/>
          <w:marBottom w:val="120"/>
          <w:divBdr>
            <w:top w:val="none" w:sz="0" w:space="0" w:color="auto"/>
            <w:left w:val="none" w:sz="0" w:space="0" w:color="auto"/>
            <w:bottom w:val="none" w:sz="0" w:space="0" w:color="auto"/>
            <w:right w:val="none" w:sz="0" w:space="0" w:color="auto"/>
          </w:divBdr>
        </w:div>
        <w:div w:id="1237131901">
          <w:marLeft w:val="850"/>
          <w:marRight w:val="0"/>
          <w:marTop w:val="120"/>
          <w:marBottom w:val="120"/>
          <w:divBdr>
            <w:top w:val="none" w:sz="0" w:space="0" w:color="auto"/>
            <w:left w:val="none" w:sz="0" w:space="0" w:color="auto"/>
            <w:bottom w:val="none" w:sz="0" w:space="0" w:color="auto"/>
            <w:right w:val="none" w:sz="0" w:space="0" w:color="auto"/>
          </w:divBdr>
        </w:div>
        <w:div w:id="1827738998">
          <w:marLeft w:val="850"/>
          <w:marRight w:val="0"/>
          <w:marTop w:val="120"/>
          <w:marBottom w:val="120"/>
          <w:divBdr>
            <w:top w:val="none" w:sz="0" w:space="0" w:color="auto"/>
            <w:left w:val="none" w:sz="0" w:space="0" w:color="auto"/>
            <w:bottom w:val="none" w:sz="0" w:space="0" w:color="auto"/>
            <w:right w:val="none" w:sz="0" w:space="0" w:color="auto"/>
          </w:divBdr>
        </w:div>
        <w:div w:id="1161501952">
          <w:marLeft w:val="850"/>
          <w:marRight w:val="0"/>
          <w:marTop w:val="120"/>
          <w:marBottom w:val="120"/>
          <w:divBdr>
            <w:top w:val="none" w:sz="0" w:space="0" w:color="auto"/>
            <w:left w:val="none" w:sz="0" w:space="0" w:color="auto"/>
            <w:bottom w:val="none" w:sz="0" w:space="0" w:color="auto"/>
            <w:right w:val="none" w:sz="0" w:space="0" w:color="auto"/>
          </w:divBdr>
        </w:div>
      </w:divsChild>
    </w:div>
    <w:div w:id="747658064">
      <w:bodyDiv w:val="1"/>
      <w:marLeft w:val="0"/>
      <w:marRight w:val="0"/>
      <w:marTop w:val="0"/>
      <w:marBottom w:val="0"/>
      <w:divBdr>
        <w:top w:val="none" w:sz="0" w:space="0" w:color="auto"/>
        <w:left w:val="none" w:sz="0" w:space="0" w:color="auto"/>
        <w:bottom w:val="none" w:sz="0" w:space="0" w:color="auto"/>
        <w:right w:val="none" w:sz="0" w:space="0" w:color="auto"/>
      </w:divBdr>
    </w:div>
    <w:div w:id="747730630">
      <w:bodyDiv w:val="1"/>
      <w:marLeft w:val="0"/>
      <w:marRight w:val="0"/>
      <w:marTop w:val="0"/>
      <w:marBottom w:val="0"/>
      <w:divBdr>
        <w:top w:val="none" w:sz="0" w:space="0" w:color="auto"/>
        <w:left w:val="none" w:sz="0" w:space="0" w:color="auto"/>
        <w:bottom w:val="none" w:sz="0" w:space="0" w:color="auto"/>
        <w:right w:val="none" w:sz="0" w:space="0" w:color="auto"/>
      </w:divBdr>
    </w:div>
    <w:div w:id="849951372">
      <w:bodyDiv w:val="1"/>
      <w:marLeft w:val="0"/>
      <w:marRight w:val="0"/>
      <w:marTop w:val="0"/>
      <w:marBottom w:val="0"/>
      <w:divBdr>
        <w:top w:val="none" w:sz="0" w:space="0" w:color="auto"/>
        <w:left w:val="none" w:sz="0" w:space="0" w:color="auto"/>
        <w:bottom w:val="none" w:sz="0" w:space="0" w:color="auto"/>
        <w:right w:val="none" w:sz="0" w:space="0" w:color="auto"/>
      </w:divBdr>
    </w:div>
    <w:div w:id="919868056">
      <w:bodyDiv w:val="1"/>
      <w:marLeft w:val="0"/>
      <w:marRight w:val="0"/>
      <w:marTop w:val="0"/>
      <w:marBottom w:val="0"/>
      <w:divBdr>
        <w:top w:val="none" w:sz="0" w:space="0" w:color="auto"/>
        <w:left w:val="none" w:sz="0" w:space="0" w:color="auto"/>
        <w:bottom w:val="none" w:sz="0" w:space="0" w:color="auto"/>
        <w:right w:val="none" w:sz="0" w:space="0" w:color="auto"/>
      </w:divBdr>
    </w:div>
    <w:div w:id="931427942">
      <w:bodyDiv w:val="1"/>
      <w:marLeft w:val="0"/>
      <w:marRight w:val="0"/>
      <w:marTop w:val="0"/>
      <w:marBottom w:val="0"/>
      <w:divBdr>
        <w:top w:val="none" w:sz="0" w:space="0" w:color="auto"/>
        <w:left w:val="none" w:sz="0" w:space="0" w:color="auto"/>
        <w:bottom w:val="none" w:sz="0" w:space="0" w:color="auto"/>
        <w:right w:val="none" w:sz="0" w:space="0" w:color="auto"/>
      </w:divBdr>
      <w:divsChild>
        <w:div w:id="1519923239">
          <w:marLeft w:val="418"/>
          <w:marRight w:val="0"/>
          <w:marTop w:val="120"/>
          <w:marBottom w:val="120"/>
          <w:divBdr>
            <w:top w:val="none" w:sz="0" w:space="0" w:color="auto"/>
            <w:left w:val="none" w:sz="0" w:space="0" w:color="auto"/>
            <w:bottom w:val="none" w:sz="0" w:space="0" w:color="auto"/>
            <w:right w:val="none" w:sz="0" w:space="0" w:color="auto"/>
          </w:divBdr>
        </w:div>
        <w:div w:id="2119257255">
          <w:marLeft w:val="850"/>
          <w:marRight w:val="0"/>
          <w:marTop w:val="120"/>
          <w:marBottom w:val="120"/>
          <w:divBdr>
            <w:top w:val="none" w:sz="0" w:space="0" w:color="auto"/>
            <w:left w:val="none" w:sz="0" w:space="0" w:color="auto"/>
            <w:bottom w:val="none" w:sz="0" w:space="0" w:color="auto"/>
            <w:right w:val="none" w:sz="0" w:space="0" w:color="auto"/>
          </w:divBdr>
        </w:div>
        <w:div w:id="1202128969">
          <w:marLeft w:val="850"/>
          <w:marRight w:val="0"/>
          <w:marTop w:val="120"/>
          <w:marBottom w:val="120"/>
          <w:divBdr>
            <w:top w:val="none" w:sz="0" w:space="0" w:color="auto"/>
            <w:left w:val="none" w:sz="0" w:space="0" w:color="auto"/>
            <w:bottom w:val="none" w:sz="0" w:space="0" w:color="auto"/>
            <w:right w:val="none" w:sz="0" w:space="0" w:color="auto"/>
          </w:divBdr>
        </w:div>
        <w:div w:id="1841386834">
          <w:marLeft w:val="418"/>
          <w:marRight w:val="0"/>
          <w:marTop w:val="120"/>
          <w:marBottom w:val="120"/>
          <w:divBdr>
            <w:top w:val="none" w:sz="0" w:space="0" w:color="auto"/>
            <w:left w:val="none" w:sz="0" w:space="0" w:color="auto"/>
            <w:bottom w:val="none" w:sz="0" w:space="0" w:color="auto"/>
            <w:right w:val="none" w:sz="0" w:space="0" w:color="auto"/>
          </w:divBdr>
        </w:div>
        <w:div w:id="164976135">
          <w:marLeft w:val="850"/>
          <w:marRight w:val="0"/>
          <w:marTop w:val="120"/>
          <w:marBottom w:val="120"/>
          <w:divBdr>
            <w:top w:val="none" w:sz="0" w:space="0" w:color="auto"/>
            <w:left w:val="none" w:sz="0" w:space="0" w:color="auto"/>
            <w:bottom w:val="none" w:sz="0" w:space="0" w:color="auto"/>
            <w:right w:val="none" w:sz="0" w:space="0" w:color="auto"/>
          </w:divBdr>
        </w:div>
        <w:div w:id="789012439">
          <w:marLeft w:val="418"/>
          <w:marRight w:val="0"/>
          <w:marTop w:val="120"/>
          <w:marBottom w:val="120"/>
          <w:divBdr>
            <w:top w:val="none" w:sz="0" w:space="0" w:color="auto"/>
            <w:left w:val="none" w:sz="0" w:space="0" w:color="auto"/>
            <w:bottom w:val="none" w:sz="0" w:space="0" w:color="auto"/>
            <w:right w:val="none" w:sz="0" w:space="0" w:color="auto"/>
          </w:divBdr>
        </w:div>
        <w:div w:id="1086808257">
          <w:marLeft w:val="850"/>
          <w:marRight w:val="0"/>
          <w:marTop w:val="120"/>
          <w:marBottom w:val="120"/>
          <w:divBdr>
            <w:top w:val="none" w:sz="0" w:space="0" w:color="auto"/>
            <w:left w:val="none" w:sz="0" w:space="0" w:color="auto"/>
            <w:bottom w:val="none" w:sz="0" w:space="0" w:color="auto"/>
            <w:right w:val="none" w:sz="0" w:space="0" w:color="auto"/>
          </w:divBdr>
        </w:div>
        <w:div w:id="1116216660">
          <w:marLeft w:val="850"/>
          <w:marRight w:val="0"/>
          <w:marTop w:val="120"/>
          <w:marBottom w:val="120"/>
          <w:divBdr>
            <w:top w:val="none" w:sz="0" w:space="0" w:color="auto"/>
            <w:left w:val="none" w:sz="0" w:space="0" w:color="auto"/>
            <w:bottom w:val="none" w:sz="0" w:space="0" w:color="auto"/>
            <w:right w:val="none" w:sz="0" w:space="0" w:color="auto"/>
          </w:divBdr>
        </w:div>
        <w:div w:id="1567254727">
          <w:marLeft w:val="850"/>
          <w:marRight w:val="0"/>
          <w:marTop w:val="120"/>
          <w:marBottom w:val="120"/>
          <w:divBdr>
            <w:top w:val="none" w:sz="0" w:space="0" w:color="auto"/>
            <w:left w:val="none" w:sz="0" w:space="0" w:color="auto"/>
            <w:bottom w:val="none" w:sz="0" w:space="0" w:color="auto"/>
            <w:right w:val="none" w:sz="0" w:space="0" w:color="auto"/>
          </w:divBdr>
        </w:div>
      </w:divsChild>
    </w:div>
    <w:div w:id="959798586">
      <w:bodyDiv w:val="1"/>
      <w:marLeft w:val="0"/>
      <w:marRight w:val="0"/>
      <w:marTop w:val="0"/>
      <w:marBottom w:val="0"/>
      <w:divBdr>
        <w:top w:val="none" w:sz="0" w:space="0" w:color="auto"/>
        <w:left w:val="none" w:sz="0" w:space="0" w:color="auto"/>
        <w:bottom w:val="none" w:sz="0" w:space="0" w:color="auto"/>
        <w:right w:val="none" w:sz="0" w:space="0" w:color="auto"/>
      </w:divBdr>
    </w:div>
    <w:div w:id="972443626">
      <w:bodyDiv w:val="1"/>
      <w:marLeft w:val="0"/>
      <w:marRight w:val="0"/>
      <w:marTop w:val="0"/>
      <w:marBottom w:val="0"/>
      <w:divBdr>
        <w:top w:val="none" w:sz="0" w:space="0" w:color="auto"/>
        <w:left w:val="none" w:sz="0" w:space="0" w:color="auto"/>
        <w:bottom w:val="none" w:sz="0" w:space="0" w:color="auto"/>
        <w:right w:val="none" w:sz="0" w:space="0" w:color="auto"/>
      </w:divBdr>
    </w:div>
    <w:div w:id="1019504737">
      <w:bodyDiv w:val="1"/>
      <w:marLeft w:val="0"/>
      <w:marRight w:val="0"/>
      <w:marTop w:val="0"/>
      <w:marBottom w:val="0"/>
      <w:divBdr>
        <w:top w:val="none" w:sz="0" w:space="0" w:color="auto"/>
        <w:left w:val="none" w:sz="0" w:space="0" w:color="auto"/>
        <w:bottom w:val="none" w:sz="0" w:space="0" w:color="auto"/>
        <w:right w:val="none" w:sz="0" w:space="0" w:color="auto"/>
      </w:divBdr>
    </w:div>
    <w:div w:id="1057240631">
      <w:bodyDiv w:val="1"/>
      <w:marLeft w:val="0"/>
      <w:marRight w:val="0"/>
      <w:marTop w:val="0"/>
      <w:marBottom w:val="0"/>
      <w:divBdr>
        <w:top w:val="none" w:sz="0" w:space="0" w:color="auto"/>
        <w:left w:val="none" w:sz="0" w:space="0" w:color="auto"/>
        <w:bottom w:val="none" w:sz="0" w:space="0" w:color="auto"/>
        <w:right w:val="none" w:sz="0" w:space="0" w:color="auto"/>
      </w:divBdr>
      <w:divsChild>
        <w:div w:id="629166596">
          <w:marLeft w:val="1714"/>
          <w:marRight w:val="0"/>
          <w:marTop w:val="0"/>
          <w:marBottom w:val="0"/>
          <w:divBdr>
            <w:top w:val="none" w:sz="0" w:space="0" w:color="auto"/>
            <w:left w:val="none" w:sz="0" w:space="0" w:color="auto"/>
            <w:bottom w:val="none" w:sz="0" w:space="0" w:color="auto"/>
            <w:right w:val="none" w:sz="0" w:space="0" w:color="auto"/>
          </w:divBdr>
        </w:div>
        <w:div w:id="331683070">
          <w:marLeft w:val="1714"/>
          <w:marRight w:val="0"/>
          <w:marTop w:val="0"/>
          <w:marBottom w:val="0"/>
          <w:divBdr>
            <w:top w:val="none" w:sz="0" w:space="0" w:color="auto"/>
            <w:left w:val="none" w:sz="0" w:space="0" w:color="auto"/>
            <w:bottom w:val="none" w:sz="0" w:space="0" w:color="auto"/>
            <w:right w:val="none" w:sz="0" w:space="0" w:color="auto"/>
          </w:divBdr>
        </w:div>
        <w:div w:id="1664312435">
          <w:marLeft w:val="1714"/>
          <w:marRight w:val="0"/>
          <w:marTop w:val="0"/>
          <w:marBottom w:val="0"/>
          <w:divBdr>
            <w:top w:val="none" w:sz="0" w:space="0" w:color="auto"/>
            <w:left w:val="none" w:sz="0" w:space="0" w:color="auto"/>
            <w:bottom w:val="none" w:sz="0" w:space="0" w:color="auto"/>
            <w:right w:val="none" w:sz="0" w:space="0" w:color="auto"/>
          </w:divBdr>
        </w:div>
        <w:div w:id="63257372">
          <w:marLeft w:val="1714"/>
          <w:marRight w:val="0"/>
          <w:marTop w:val="0"/>
          <w:marBottom w:val="0"/>
          <w:divBdr>
            <w:top w:val="none" w:sz="0" w:space="0" w:color="auto"/>
            <w:left w:val="none" w:sz="0" w:space="0" w:color="auto"/>
            <w:bottom w:val="none" w:sz="0" w:space="0" w:color="auto"/>
            <w:right w:val="none" w:sz="0" w:space="0" w:color="auto"/>
          </w:divBdr>
        </w:div>
        <w:div w:id="2062362248">
          <w:marLeft w:val="1714"/>
          <w:marRight w:val="0"/>
          <w:marTop w:val="0"/>
          <w:marBottom w:val="0"/>
          <w:divBdr>
            <w:top w:val="none" w:sz="0" w:space="0" w:color="auto"/>
            <w:left w:val="none" w:sz="0" w:space="0" w:color="auto"/>
            <w:bottom w:val="none" w:sz="0" w:space="0" w:color="auto"/>
            <w:right w:val="none" w:sz="0" w:space="0" w:color="auto"/>
          </w:divBdr>
        </w:div>
      </w:divsChild>
    </w:div>
    <w:div w:id="1065958734">
      <w:bodyDiv w:val="1"/>
      <w:marLeft w:val="0"/>
      <w:marRight w:val="0"/>
      <w:marTop w:val="0"/>
      <w:marBottom w:val="0"/>
      <w:divBdr>
        <w:top w:val="none" w:sz="0" w:space="0" w:color="auto"/>
        <w:left w:val="none" w:sz="0" w:space="0" w:color="auto"/>
        <w:bottom w:val="none" w:sz="0" w:space="0" w:color="auto"/>
        <w:right w:val="none" w:sz="0" w:space="0" w:color="auto"/>
      </w:divBdr>
    </w:div>
    <w:div w:id="1068457659">
      <w:bodyDiv w:val="1"/>
      <w:marLeft w:val="0"/>
      <w:marRight w:val="0"/>
      <w:marTop w:val="0"/>
      <w:marBottom w:val="0"/>
      <w:divBdr>
        <w:top w:val="none" w:sz="0" w:space="0" w:color="auto"/>
        <w:left w:val="none" w:sz="0" w:space="0" w:color="auto"/>
        <w:bottom w:val="none" w:sz="0" w:space="0" w:color="auto"/>
        <w:right w:val="none" w:sz="0" w:space="0" w:color="auto"/>
      </w:divBdr>
    </w:div>
    <w:div w:id="1088117929">
      <w:bodyDiv w:val="1"/>
      <w:marLeft w:val="0"/>
      <w:marRight w:val="0"/>
      <w:marTop w:val="0"/>
      <w:marBottom w:val="0"/>
      <w:divBdr>
        <w:top w:val="none" w:sz="0" w:space="0" w:color="auto"/>
        <w:left w:val="none" w:sz="0" w:space="0" w:color="auto"/>
        <w:bottom w:val="none" w:sz="0" w:space="0" w:color="auto"/>
        <w:right w:val="none" w:sz="0" w:space="0" w:color="auto"/>
      </w:divBdr>
    </w:div>
    <w:div w:id="1092123691">
      <w:bodyDiv w:val="1"/>
      <w:marLeft w:val="0"/>
      <w:marRight w:val="0"/>
      <w:marTop w:val="0"/>
      <w:marBottom w:val="0"/>
      <w:divBdr>
        <w:top w:val="none" w:sz="0" w:space="0" w:color="auto"/>
        <w:left w:val="none" w:sz="0" w:space="0" w:color="auto"/>
        <w:bottom w:val="none" w:sz="0" w:space="0" w:color="auto"/>
        <w:right w:val="none" w:sz="0" w:space="0" w:color="auto"/>
      </w:divBdr>
    </w:div>
    <w:div w:id="1111627849">
      <w:bodyDiv w:val="1"/>
      <w:marLeft w:val="0"/>
      <w:marRight w:val="0"/>
      <w:marTop w:val="0"/>
      <w:marBottom w:val="0"/>
      <w:divBdr>
        <w:top w:val="none" w:sz="0" w:space="0" w:color="auto"/>
        <w:left w:val="none" w:sz="0" w:space="0" w:color="auto"/>
        <w:bottom w:val="none" w:sz="0" w:space="0" w:color="auto"/>
        <w:right w:val="none" w:sz="0" w:space="0" w:color="auto"/>
      </w:divBdr>
    </w:div>
    <w:div w:id="1173642220">
      <w:bodyDiv w:val="1"/>
      <w:marLeft w:val="0"/>
      <w:marRight w:val="0"/>
      <w:marTop w:val="0"/>
      <w:marBottom w:val="0"/>
      <w:divBdr>
        <w:top w:val="none" w:sz="0" w:space="0" w:color="auto"/>
        <w:left w:val="none" w:sz="0" w:space="0" w:color="auto"/>
        <w:bottom w:val="none" w:sz="0" w:space="0" w:color="auto"/>
        <w:right w:val="none" w:sz="0" w:space="0" w:color="auto"/>
      </w:divBdr>
    </w:div>
    <w:div w:id="1203859554">
      <w:bodyDiv w:val="1"/>
      <w:marLeft w:val="0"/>
      <w:marRight w:val="0"/>
      <w:marTop w:val="0"/>
      <w:marBottom w:val="0"/>
      <w:divBdr>
        <w:top w:val="none" w:sz="0" w:space="0" w:color="auto"/>
        <w:left w:val="none" w:sz="0" w:space="0" w:color="auto"/>
        <w:bottom w:val="none" w:sz="0" w:space="0" w:color="auto"/>
        <w:right w:val="none" w:sz="0" w:space="0" w:color="auto"/>
      </w:divBdr>
    </w:div>
    <w:div w:id="1212154132">
      <w:bodyDiv w:val="1"/>
      <w:marLeft w:val="0"/>
      <w:marRight w:val="0"/>
      <w:marTop w:val="0"/>
      <w:marBottom w:val="0"/>
      <w:divBdr>
        <w:top w:val="none" w:sz="0" w:space="0" w:color="auto"/>
        <w:left w:val="none" w:sz="0" w:space="0" w:color="auto"/>
        <w:bottom w:val="none" w:sz="0" w:space="0" w:color="auto"/>
        <w:right w:val="none" w:sz="0" w:space="0" w:color="auto"/>
      </w:divBdr>
    </w:div>
    <w:div w:id="1251159101">
      <w:bodyDiv w:val="1"/>
      <w:marLeft w:val="0"/>
      <w:marRight w:val="0"/>
      <w:marTop w:val="0"/>
      <w:marBottom w:val="0"/>
      <w:divBdr>
        <w:top w:val="none" w:sz="0" w:space="0" w:color="auto"/>
        <w:left w:val="none" w:sz="0" w:space="0" w:color="auto"/>
        <w:bottom w:val="none" w:sz="0" w:space="0" w:color="auto"/>
        <w:right w:val="none" w:sz="0" w:space="0" w:color="auto"/>
      </w:divBdr>
    </w:div>
    <w:div w:id="1322658691">
      <w:bodyDiv w:val="1"/>
      <w:marLeft w:val="0"/>
      <w:marRight w:val="0"/>
      <w:marTop w:val="0"/>
      <w:marBottom w:val="0"/>
      <w:divBdr>
        <w:top w:val="none" w:sz="0" w:space="0" w:color="auto"/>
        <w:left w:val="none" w:sz="0" w:space="0" w:color="auto"/>
        <w:bottom w:val="none" w:sz="0" w:space="0" w:color="auto"/>
        <w:right w:val="none" w:sz="0" w:space="0" w:color="auto"/>
      </w:divBdr>
    </w:div>
    <w:div w:id="1348674749">
      <w:bodyDiv w:val="1"/>
      <w:marLeft w:val="0"/>
      <w:marRight w:val="0"/>
      <w:marTop w:val="0"/>
      <w:marBottom w:val="0"/>
      <w:divBdr>
        <w:top w:val="none" w:sz="0" w:space="0" w:color="auto"/>
        <w:left w:val="none" w:sz="0" w:space="0" w:color="auto"/>
        <w:bottom w:val="none" w:sz="0" w:space="0" w:color="auto"/>
        <w:right w:val="none" w:sz="0" w:space="0" w:color="auto"/>
      </w:divBdr>
    </w:div>
    <w:div w:id="1372072725">
      <w:bodyDiv w:val="1"/>
      <w:marLeft w:val="0"/>
      <w:marRight w:val="0"/>
      <w:marTop w:val="0"/>
      <w:marBottom w:val="0"/>
      <w:divBdr>
        <w:top w:val="none" w:sz="0" w:space="0" w:color="auto"/>
        <w:left w:val="none" w:sz="0" w:space="0" w:color="auto"/>
        <w:bottom w:val="none" w:sz="0" w:space="0" w:color="auto"/>
        <w:right w:val="none" w:sz="0" w:space="0" w:color="auto"/>
      </w:divBdr>
    </w:div>
    <w:div w:id="1475222260">
      <w:bodyDiv w:val="1"/>
      <w:marLeft w:val="0"/>
      <w:marRight w:val="0"/>
      <w:marTop w:val="0"/>
      <w:marBottom w:val="0"/>
      <w:divBdr>
        <w:top w:val="none" w:sz="0" w:space="0" w:color="auto"/>
        <w:left w:val="none" w:sz="0" w:space="0" w:color="auto"/>
        <w:bottom w:val="none" w:sz="0" w:space="0" w:color="auto"/>
        <w:right w:val="none" w:sz="0" w:space="0" w:color="auto"/>
      </w:divBdr>
      <w:divsChild>
        <w:div w:id="1891266641">
          <w:marLeft w:val="418"/>
          <w:marRight w:val="0"/>
          <w:marTop w:val="120"/>
          <w:marBottom w:val="120"/>
          <w:divBdr>
            <w:top w:val="none" w:sz="0" w:space="0" w:color="auto"/>
            <w:left w:val="none" w:sz="0" w:space="0" w:color="auto"/>
            <w:bottom w:val="none" w:sz="0" w:space="0" w:color="auto"/>
            <w:right w:val="none" w:sz="0" w:space="0" w:color="auto"/>
          </w:divBdr>
        </w:div>
        <w:div w:id="1173497105">
          <w:marLeft w:val="850"/>
          <w:marRight w:val="0"/>
          <w:marTop w:val="0"/>
          <w:marBottom w:val="120"/>
          <w:divBdr>
            <w:top w:val="none" w:sz="0" w:space="0" w:color="auto"/>
            <w:left w:val="none" w:sz="0" w:space="0" w:color="auto"/>
            <w:bottom w:val="none" w:sz="0" w:space="0" w:color="auto"/>
            <w:right w:val="none" w:sz="0" w:space="0" w:color="auto"/>
          </w:divBdr>
        </w:div>
        <w:div w:id="208732826">
          <w:marLeft w:val="850"/>
          <w:marRight w:val="0"/>
          <w:marTop w:val="0"/>
          <w:marBottom w:val="120"/>
          <w:divBdr>
            <w:top w:val="none" w:sz="0" w:space="0" w:color="auto"/>
            <w:left w:val="none" w:sz="0" w:space="0" w:color="auto"/>
            <w:bottom w:val="none" w:sz="0" w:space="0" w:color="auto"/>
            <w:right w:val="none" w:sz="0" w:space="0" w:color="auto"/>
          </w:divBdr>
        </w:div>
        <w:div w:id="1344742809">
          <w:marLeft w:val="1570"/>
          <w:marRight w:val="0"/>
          <w:marTop w:val="0"/>
          <w:marBottom w:val="120"/>
          <w:divBdr>
            <w:top w:val="none" w:sz="0" w:space="0" w:color="auto"/>
            <w:left w:val="none" w:sz="0" w:space="0" w:color="auto"/>
            <w:bottom w:val="none" w:sz="0" w:space="0" w:color="auto"/>
            <w:right w:val="none" w:sz="0" w:space="0" w:color="auto"/>
          </w:divBdr>
        </w:div>
        <w:div w:id="1292706826">
          <w:marLeft w:val="1570"/>
          <w:marRight w:val="0"/>
          <w:marTop w:val="0"/>
          <w:marBottom w:val="120"/>
          <w:divBdr>
            <w:top w:val="none" w:sz="0" w:space="0" w:color="auto"/>
            <w:left w:val="none" w:sz="0" w:space="0" w:color="auto"/>
            <w:bottom w:val="none" w:sz="0" w:space="0" w:color="auto"/>
            <w:right w:val="none" w:sz="0" w:space="0" w:color="auto"/>
          </w:divBdr>
        </w:div>
        <w:div w:id="559901489">
          <w:marLeft w:val="1570"/>
          <w:marRight w:val="0"/>
          <w:marTop w:val="0"/>
          <w:marBottom w:val="120"/>
          <w:divBdr>
            <w:top w:val="none" w:sz="0" w:space="0" w:color="auto"/>
            <w:left w:val="none" w:sz="0" w:space="0" w:color="auto"/>
            <w:bottom w:val="none" w:sz="0" w:space="0" w:color="auto"/>
            <w:right w:val="none" w:sz="0" w:space="0" w:color="auto"/>
          </w:divBdr>
        </w:div>
      </w:divsChild>
    </w:div>
    <w:div w:id="1494642211">
      <w:bodyDiv w:val="1"/>
      <w:marLeft w:val="0"/>
      <w:marRight w:val="0"/>
      <w:marTop w:val="0"/>
      <w:marBottom w:val="0"/>
      <w:divBdr>
        <w:top w:val="none" w:sz="0" w:space="0" w:color="auto"/>
        <w:left w:val="none" w:sz="0" w:space="0" w:color="auto"/>
        <w:bottom w:val="none" w:sz="0" w:space="0" w:color="auto"/>
        <w:right w:val="none" w:sz="0" w:space="0" w:color="auto"/>
      </w:divBdr>
      <w:divsChild>
        <w:div w:id="1607882637">
          <w:marLeft w:val="547"/>
          <w:marRight w:val="0"/>
          <w:marTop w:val="200"/>
          <w:marBottom w:val="0"/>
          <w:divBdr>
            <w:top w:val="none" w:sz="0" w:space="0" w:color="auto"/>
            <w:left w:val="none" w:sz="0" w:space="0" w:color="auto"/>
            <w:bottom w:val="none" w:sz="0" w:space="0" w:color="auto"/>
            <w:right w:val="none" w:sz="0" w:space="0" w:color="auto"/>
          </w:divBdr>
        </w:div>
        <w:div w:id="1063672547">
          <w:marLeft w:val="547"/>
          <w:marRight w:val="0"/>
          <w:marTop w:val="200"/>
          <w:marBottom w:val="0"/>
          <w:divBdr>
            <w:top w:val="none" w:sz="0" w:space="0" w:color="auto"/>
            <w:left w:val="none" w:sz="0" w:space="0" w:color="auto"/>
            <w:bottom w:val="none" w:sz="0" w:space="0" w:color="auto"/>
            <w:right w:val="none" w:sz="0" w:space="0" w:color="auto"/>
          </w:divBdr>
        </w:div>
        <w:div w:id="1506822565">
          <w:marLeft w:val="547"/>
          <w:marRight w:val="0"/>
          <w:marTop w:val="200"/>
          <w:marBottom w:val="0"/>
          <w:divBdr>
            <w:top w:val="none" w:sz="0" w:space="0" w:color="auto"/>
            <w:left w:val="none" w:sz="0" w:space="0" w:color="auto"/>
            <w:bottom w:val="none" w:sz="0" w:space="0" w:color="auto"/>
            <w:right w:val="none" w:sz="0" w:space="0" w:color="auto"/>
          </w:divBdr>
        </w:div>
        <w:div w:id="15886582">
          <w:marLeft w:val="547"/>
          <w:marRight w:val="0"/>
          <w:marTop w:val="200"/>
          <w:marBottom w:val="0"/>
          <w:divBdr>
            <w:top w:val="none" w:sz="0" w:space="0" w:color="auto"/>
            <w:left w:val="none" w:sz="0" w:space="0" w:color="auto"/>
            <w:bottom w:val="none" w:sz="0" w:space="0" w:color="auto"/>
            <w:right w:val="none" w:sz="0" w:space="0" w:color="auto"/>
          </w:divBdr>
        </w:div>
      </w:divsChild>
    </w:div>
    <w:div w:id="1551919987">
      <w:bodyDiv w:val="1"/>
      <w:marLeft w:val="0"/>
      <w:marRight w:val="0"/>
      <w:marTop w:val="0"/>
      <w:marBottom w:val="0"/>
      <w:divBdr>
        <w:top w:val="none" w:sz="0" w:space="0" w:color="auto"/>
        <w:left w:val="none" w:sz="0" w:space="0" w:color="auto"/>
        <w:bottom w:val="none" w:sz="0" w:space="0" w:color="auto"/>
        <w:right w:val="none" w:sz="0" w:space="0" w:color="auto"/>
      </w:divBdr>
    </w:div>
    <w:div w:id="1571770274">
      <w:bodyDiv w:val="1"/>
      <w:marLeft w:val="0"/>
      <w:marRight w:val="0"/>
      <w:marTop w:val="0"/>
      <w:marBottom w:val="0"/>
      <w:divBdr>
        <w:top w:val="none" w:sz="0" w:space="0" w:color="auto"/>
        <w:left w:val="none" w:sz="0" w:space="0" w:color="auto"/>
        <w:bottom w:val="none" w:sz="0" w:space="0" w:color="auto"/>
        <w:right w:val="none" w:sz="0" w:space="0" w:color="auto"/>
      </w:divBdr>
      <w:divsChild>
        <w:div w:id="1701663145">
          <w:marLeft w:val="1166"/>
          <w:marRight w:val="0"/>
          <w:marTop w:val="0"/>
          <w:marBottom w:val="0"/>
          <w:divBdr>
            <w:top w:val="none" w:sz="0" w:space="0" w:color="auto"/>
            <w:left w:val="none" w:sz="0" w:space="0" w:color="auto"/>
            <w:bottom w:val="none" w:sz="0" w:space="0" w:color="auto"/>
            <w:right w:val="none" w:sz="0" w:space="0" w:color="auto"/>
          </w:divBdr>
        </w:div>
      </w:divsChild>
    </w:div>
    <w:div w:id="1697730778">
      <w:bodyDiv w:val="1"/>
      <w:marLeft w:val="0"/>
      <w:marRight w:val="0"/>
      <w:marTop w:val="0"/>
      <w:marBottom w:val="0"/>
      <w:divBdr>
        <w:top w:val="none" w:sz="0" w:space="0" w:color="auto"/>
        <w:left w:val="none" w:sz="0" w:space="0" w:color="auto"/>
        <w:bottom w:val="none" w:sz="0" w:space="0" w:color="auto"/>
        <w:right w:val="none" w:sz="0" w:space="0" w:color="auto"/>
      </w:divBdr>
      <w:divsChild>
        <w:div w:id="1633558843">
          <w:marLeft w:val="446"/>
          <w:marRight w:val="0"/>
          <w:marTop w:val="0"/>
          <w:marBottom w:val="0"/>
          <w:divBdr>
            <w:top w:val="none" w:sz="0" w:space="0" w:color="auto"/>
            <w:left w:val="none" w:sz="0" w:space="0" w:color="auto"/>
            <w:bottom w:val="none" w:sz="0" w:space="0" w:color="auto"/>
            <w:right w:val="none" w:sz="0" w:space="0" w:color="auto"/>
          </w:divBdr>
        </w:div>
      </w:divsChild>
    </w:div>
    <w:div w:id="1700200753">
      <w:bodyDiv w:val="1"/>
      <w:marLeft w:val="0"/>
      <w:marRight w:val="0"/>
      <w:marTop w:val="0"/>
      <w:marBottom w:val="0"/>
      <w:divBdr>
        <w:top w:val="none" w:sz="0" w:space="0" w:color="auto"/>
        <w:left w:val="none" w:sz="0" w:space="0" w:color="auto"/>
        <w:bottom w:val="none" w:sz="0" w:space="0" w:color="auto"/>
        <w:right w:val="none" w:sz="0" w:space="0" w:color="auto"/>
      </w:divBdr>
    </w:div>
    <w:div w:id="1775326110">
      <w:bodyDiv w:val="1"/>
      <w:marLeft w:val="0"/>
      <w:marRight w:val="0"/>
      <w:marTop w:val="0"/>
      <w:marBottom w:val="0"/>
      <w:divBdr>
        <w:top w:val="none" w:sz="0" w:space="0" w:color="auto"/>
        <w:left w:val="none" w:sz="0" w:space="0" w:color="auto"/>
        <w:bottom w:val="none" w:sz="0" w:space="0" w:color="auto"/>
        <w:right w:val="none" w:sz="0" w:space="0" w:color="auto"/>
      </w:divBdr>
    </w:div>
    <w:div w:id="1782989076">
      <w:bodyDiv w:val="1"/>
      <w:marLeft w:val="0"/>
      <w:marRight w:val="0"/>
      <w:marTop w:val="0"/>
      <w:marBottom w:val="0"/>
      <w:divBdr>
        <w:top w:val="none" w:sz="0" w:space="0" w:color="auto"/>
        <w:left w:val="none" w:sz="0" w:space="0" w:color="auto"/>
        <w:bottom w:val="none" w:sz="0" w:space="0" w:color="auto"/>
        <w:right w:val="none" w:sz="0" w:space="0" w:color="auto"/>
      </w:divBdr>
    </w:div>
    <w:div w:id="1809977310">
      <w:bodyDiv w:val="1"/>
      <w:marLeft w:val="0"/>
      <w:marRight w:val="0"/>
      <w:marTop w:val="0"/>
      <w:marBottom w:val="0"/>
      <w:divBdr>
        <w:top w:val="none" w:sz="0" w:space="0" w:color="auto"/>
        <w:left w:val="none" w:sz="0" w:space="0" w:color="auto"/>
        <w:bottom w:val="none" w:sz="0" w:space="0" w:color="auto"/>
        <w:right w:val="none" w:sz="0" w:space="0" w:color="auto"/>
      </w:divBdr>
    </w:div>
    <w:div w:id="1825316096">
      <w:bodyDiv w:val="1"/>
      <w:marLeft w:val="0"/>
      <w:marRight w:val="0"/>
      <w:marTop w:val="0"/>
      <w:marBottom w:val="0"/>
      <w:divBdr>
        <w:top w:val="none" w:sz="0" w:space="0" w:color="auto"/>
        <w:left w:val="none" w:sz="0" w:space="0" w:color="auto"/>
        <w:bottom w:val="none" w:sz="0" w:space="0" w:color="auto"/>
        <w:right w:val="none" w:sz="0" w:space="0" w:color="auto"/>
      </w:divBdr>
    </w:div>
    <w:div w:id="1843813419">
      <w:bodyDiv w:val="1"/>
      <w:marLeft w:val="0"/>
      <w:marRight w:val="0"/>
      <w:marTop w:val="0"/>
      <w:marBottom w:val="0"/>
      <w:divBdr>
        <w:top w:val="none" w:sz="0" w:space="0" w:color="auto"/>
        <w:left w:val="none" w:sz="0" w:space="0" w:color="auto"/>
        <w:bottom w:val="none" w:sz="0" w:space="0" w:color="auto"/>
        <w:right w:val="none" w:sz="0" w:space="0" w:color="auto"/>
      </w:divBdr>
    </w:div>
    <w:div w:id="1868328691">
      <w:bodyDiv w:val="1"/>
      <w:marLeft w:val="0"/>
      <w:marRight w:val="0"/>
      <w:marTop w:val="0"/>
      <w:marBottom w:val="0"/>
      <w:divBdr>
        <w:top w:val="none" w:sz="0" w:space="0" w:color="auto"/>
        <w:left w:val="none" w:sz="0" w:space="0" w:color="auto"/>
        <w:bottom w:val="none" w:sz="0" w:space="0" w:color="auto"/>
        <w:right w:val="none" w:sz="0" w:space="0" w:color="auto"/>
      </w:divBdr>
    </w:div>
    <w:div w:id="1931042121">
      <w:bodyDiv w:val="1"/>
      <w:marLeft w:val="0"/>
      <w:marRight w:val="0"/>
      <w:marTop w:val="0"/>
      <w:marBottom w:val="0"/>
      <w:divBdr>
        <w:top w:val="none" w:sz="0" w:space="0" w:color="auto"/>
        <w:left w:val="none" w:sz="0" w:space="0" w:color="auto"/>
        <w:bottom w:val="none" w:sz="0" w:space="0" w:color="auto"/>
        <w:right w:val="none" w:sz="0" w:space="0" w:color="auto"/>
      </w:divBdr>
      <w:divsChild>
        <w:div w:id="843056605">
          <w:marLeft w:val="0"/>
          <w:marRight w:val="0"/>
          <w:marTop w:val="0"/>
          <w:marBottom w:val="0"/>
          <w:divBdr>
            <w:top w:val="none" w:sz="0" w:space="0" w:color="auto"/>
            <w:left w:val="none" w:sz="0" w:space="0" w:color="auto"/>
            <w:bottom w:val="none" w:sz="0" w:space="0" w:color="auto"/>
            <w:right w:val="none" w:sz="0" w:space="0" w:color="auto"/>
          </w:divBdr>
        </w:div>
      </w:divsChild>
    </w:div>
    <w:div w:id="1966231853">
      <w:bodyDiv w:val="1"/>
      <w:marLeft w:val="0"/>
      <w:marRight w:val="0"/>
      <w:marTop w:val="0"/>
      <w:marBottom w:val="0"/>
      <w:divBdr>
        <w:top w:val="none" w:sz="0" w:space="0" w:color="auto"/>
        <w:left w:val="none" w:sz="0" w:space="0" w:color="auto"/>
        <w:bottom w:val="none" w:sz="0" w:space="0" w:color="auto"/>
        <w:right w:val="none" w:sz="0" w:space="0" w:color="auto"/>
      </w:divBdr>
    </w:div>
    <w:div w:id="2014842836">
      <w:bodyDiv w:val="1"/>
      <w:marLeft w:val="0"/>
      <w:marRight w:val="0"/>
      <w:marTop w:val="0"/>
      <w:marBottom w:val="0"/>
      <w:divBdr>
        <w:top w:val="none" w:sz="0" w:space="0" w:color="auto"/>
        <w:left w:val="none" w:sz="0" w:space="0" w:color="auto"/>
        <w:bottom w:val="none" w:sz="0" w:space="0" w:color="auto"/>
        <w:right w:val="none" w:sz="0" w:space="0" w:color="auto"/>
      </w:divBdr>
    </w:div>
    <w:div w:id="2022079301">
      <w:bodyDiv w:val="1"/>
      <w:marLeft w:val="0"/>
      <w:marRight w:val="0"/>
      <w:marTop w:val="0"/>
      <w:marBottom w:val="0"/>
      <w:divBdr>
        <w:top w:val="none" w:sz="0" w:space="0" w:color="auto"/>
        <w:left w:val="none" w:sz="0" w:space="0" w:color="auto"/>
        <w:bottom w:val="none" w:sz="0" w:space="0" w:color="auto"/>
        <w:right w:val="none" w:sz="0" w:space="0" w:color="auto"/>
      </w:divBdr>
    </w:div>
    <w:div w:id="2138142499">
      <w:bodyDiv w:val="1"/>
      <w:marLeft w:val="0"/>
      <w:marRight w:val="0"/>
      <w:marTop w:val="0"/>
      <w:marBottom w:val="0"/>
      <w:divBdr>
        <w:top w:val="none" w:sz="0" w:space="0" w:color="auto"/>
        <w:left w:val="none" w:sz="0" w:space="0" w:color="auto"/>
        <w:bottom w:val="none" w:sz="0" w:space="0" w:color="auto"/>
        <w:right w:val="none" w:sz="0" w:space="0" w:color="auto"/>
      </w:divBdr>
      <w:divsChild>
        <w:div w:id="1332223662">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&#65279;<?xml version="1.0" encoding="utf-8"?><Relationships xmlns="http://schemas.openxmlformats.org/package/2006/relationships"><Relationship Type="http://schemas.openxmlformats.org/officeDocument/2006/relationships/image" Target="/media/image3.jpg" Id="R0c1f983a608e4edd"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CC1FBEF111FE7458044C6AA1F47BC46" ma:contentTypeVersion="13" ma:contentTypeDescription="Ein neues Dokument erstellen." ma:contentTypeScope="" ma:versionID="f3cd2c0680fc3f8e5f8d15b9e45c11e1">
  <xsd:schema xmlns:xsd="http://www.w3.org/2001/XMLSchema" xmlns:xs="http://www.w3.org/2001/XMLSchema" xmlns:p="http://schemas.microsoft.com/office/2006/metadata/properties" xmlns:ns3="10f57893-1c6d-4b9d-b655-8e4d982e6de9" xmlns:ns4="7fcec015-2307-49af-bc13-298ec5012931" targetNamespace="http://schemas.microsoft.com/office/2006/metadata/properties" ma:root="true" ma:fieldsID="588c92c1333303cc0078116c1aa52a18" ns3:_="" ns4:_="">
    <xsd:import namespace="10f57893-1c6d-4b9d-b655-8e4d982e6de9"/>
    <xsd:import namespace="7fcec015-2307-49af-bc13-298ec501293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f57893-1c6d-4b9d-b655-8e4d982e6d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cec015-2307-49af-bc13-298ec5012931"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51564C-97F4-4575-BBA8-EBE4D3477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f57893-1c6d-4b9d-b655-8e4d982e6de9"/>
    <ds:schemaRef ds:uri="7fcec015-2307-49af-bc13-298ec5012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FE3E0B-3871-4ADD-B39B-A011B29506B3}">
  <ds:schemaRefs>
    <ds:schemaRef ds:uri="http://schemas.microsoft.com/office/2006/documentManagement/types"/>
    <ds:schemaRef ds:uri="10f57893-1c6d-4b9d-b655-8e4d982e6de9"/>
    <ds:schemaRef ds:uri="http://purl.org/dc/dcmitype/"/>
    <ds:schemaRef ds:uri="7fcec015-2307-49af-bc13-298ec5012931"/>
    <ds:schemaRef ds:uri="http://schemas.microsoft.com/office/2006/metadata/properties"/>
    <ds:schemaRef ds:uri="http://purl.org/dc/terms/"/>
    <ds:schemaRef ds:uri="http://www.w3.org/XML/1998/namespace"/>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A464C93C-FE89-427E-9679-665061B7EB81}">
  <ds:schemaRefs>
    <ds:schemaRef ds:uri="http://schemas.openxmlformats.org/officeDocument/2006/bibliography"/>
  </ds:schemaRefs>
</ds:datastoreItem>
</file>

<file path=customXml/itemProps4.xml><?xml version="1.0" encoding="utf-8"?>
<ds:datastoreItem xmlns:ds="http://schemas.openxmlformats.org/officeDocument/2006/customXml" ds:itemID="{B839B4F8-04E1-470F-B0EA-FD693266B78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Base/>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Robert Weichert</dc:creator>
  <lastModifiedBy>Gastbenutzer</lastModifiedBy>
  <revision>4</revision>
  <lastPrinted>2018-11-27T14:37:00.0000000Z</lastPrinted>
  <dcterms:created xsi:type="dcterms:W3CDTF">2021-03-04T13:21:00.0000000Z</dcterms:created>
  <dcterms:modified xsi:type="dcterms:W3CDTF">2021-03-05T07:36:54.1965441Z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0x010100ACC1FBEF111FE7458044C6AA1F47BC46</vt:lpwstr>
  </property>
</Properties>
</file>